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C76" w:rsidRPr="00553CB2" w:rsidRDefault="005B2C41" w:rsidP="00B82438">
      <w:pPr>
        <w:pStyle w:val="NormalWeb"/>
        <w:rPr>
          <w:noProof/>
        </w:rPr>
      </w:pPr>
      <w:r>
        <w:rPr>
          <w:noProof/>
          <w:lang w:eastAsia="en-US"/>
        </w:rPr>
        <w:drawing>
          <wp:inline distT="0" distB="0" distL="0" distR="0">
            <wp:extent cx="5943600" cy="743585"/>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10" cstate="print"/>
                    <a:srcRect/>
                    <a:stretch>
                      <a:fillRect/>
                    </a:stretch>
                  </pic:blipFill>
                  <pic:spPr bwMode="auto">
                    <a:xfrm>
                      <a:off x="0" y="0"/>
                      <a:ext cx="5943600" cy="743585"/>
                    </a:xfrm>
                    <a:prstGeom prst="rect">
                      <a:avLst/>
                    </a:prstGeom>
                    <a:noFill/>
                    <a:ln w="9525">
                      <a:noFill/>
                      <a:miter lim="800000"/>
                      <a:headEnd/>
                      <a:tailEnd/>
                    </a:ln>
                  </pic:spPr>
                </pic:pic>
              </a:graphicData>
            </a:graphic>
          </wp:inline>
        </w:drawing>
      </w:r>
    </w:p>
    <w:p w:rsidR="00F04E54" w:rsidRPr="00F04E54" w:rsidRDefault="0081382D" w:rsidP="00B82438">
      <w:pPr>
        <w:spacing w:before="500" w:after="200"/>
        <w:ind w:right="-270"/>
        <w:rPr>
          <w:rFonts w:ascii="Arial" w:hAnsi="Arial" w:cs="Arial"/>
          <w:b/>
          <w:color w:val="BE151D"/>
        </w:rPr>
      </w:pPr>
      <w:r w:rsidRPr="00F04E54">
        <w:rPr>
          <w:rFonts w:ascii="Arial" w:hAnsi="Arial" w:cs="Arial"/>
          <w:b/>
          <w:color w:val="BE151D"/>
        </w:rPr>
        <w:t>Week 1 Assignment</w:t>
      </w:r>
    </w:p>
    <w:p w:rsidR="0081382D" w:rsidRPr="00F04E54" w:rsidRDefault="00B64E48" w:rsidP="00F04E54">
      <w:pPr>
        <w:spacing w:before="100" w:after="200"/>
        <w:ind w:right="-270"/>
        <w:rPr>
          <w:rFonts w:ascii="Arial" w:hAnsi="Arial" w:cs="Arial"/>
          <w:b/>
          <w:color w:val="BE151D"/>
          <w:sz w:val="22"/>
          <w:szCs w:val="22"/>
        </w:rPr>
      </w:pPr>
      <w:r w:rsidRPr="00F04E54">
        <w:rPr>
          <w:rFonts w:ascii="Arial" w:hAnsi="Arial" w:cs="Arial"/>
          <w:b/>
          <w:color w:val="BE151D"/>
          <w:sz w:val="22"/>
          <w:szCs w:val="22"/>
        </w:rPr>
        <w:t>Web Conferences,</w:t>
      </w:r>
      <w:r w:rsidR="00EC3942" w:rsidRPr="00F04E54">
        <w:rPr>
          <w:rFonts w:ascii="Arial" w:hAnsi="Arial" w:cs="Arial"/>
          <w:b/>
          <w:color w:val="BE151D"/>
          <w:sz w:val="22"/>
          <w:szCs w:val="22"/>
        </w:rPr>
        <w:t xml:space="preserve"> </w:t>
      </w:r>
      <w:r w:rsidRPr="00F04E54">
        <w:rPr>
          <w:rFonts w:ascii="Arial" w:hAnsi="Arial" w:cs="Arial"/>
          <w:b/>
          <w:color w:val="BE151D"/>
          <w:sz w:val="22"/>
          <w:szCs w:val="22"/>
        </w:rPr>
        <w:t>Intro</w:t>
      </w:r>
      <w:r w:rsidR="00553CB2" w:rsidRPr="00F04E54">
        <w:rPr>
          <w:rFonts w:ascii="Arial" w:hAnsi="Arial" w:cs="Arial"/>
          <w:b/>
          <w:color w:val="BE151D"/>
          <w:sz w:val="22"/>
          <w:szCs w:val="22"/>
        </w:rPr>
        <w:t>duction</w:t>
      </w:r>
      <w:r w:rsidRPr="00F04E54">
        <w:rPr>
          <w:rFonts w:ascii="Arial" w:hAnsi="Arial" w:cs="Arial"/>
          <w:b/>
          <w:color w:val="BE151D"/>
          <w:sz w:val="22"/>
          <w:szCs w:val="22"/>
        </w:rPr>
        <w:t xml:space="preserve"> to Comprehensive Examination, </w:t>
      </w:r>
      <w:r w:rsidR="00EC3942" w:rsidRPr="00F04E54">
        <w:rPr>
          <w:rFonts w:ascii="Arial" w:hAnsi="Arial" w:cs="Arial"/>
          <w:b/>
          <w:color w:val="BE151D"/>
          <w:sz w:val="22"/>
          <w:szCs w:val="22"/>
        </w:rPr>
        <w:t>Career and Leadership Goals</w:t>
      </w:r>
      <w:r w:rsidRPr="00F04E54">
        <w:rPr>
          <w:rFonts w:ascii="Arial" w:hAnsi="Arial" w:cs="Arial"/>
          <w:b/>
          <w:color w:val="BE151D"/>
          <w:sz w:val="22"/>
          <w:szCs w:val="22"/>
        </w:rPr>
        <w:t>, and Reflections</w:t>
      </w:r>
      <w:r w:rsidR="00FB58A5">
        <w:rPr>
          <w:rFonts w:ascii="Arial" w:hAnsi="Arial" w:cs="Arial"/>
          <w:b/>
          <w:color w:val="BE151D"/>
          <w:sz w:val="22"/>
          <w:szCs w:val="22"/>
        </w:rPr>
        <w:t xml:space="preserve"> (151</w:t>
      </w:r>
      <w:r w:rsidR="00BC3C11" w:rsidRPr="00F04E54">
        <w:rPr>
          <w:rFonts w:ascii="Arial" w:hAnsi="Arial" w:cs="Arial"/>
          <w:b/>
          <w:color w:val="BE151D"/>
          <w:sz w:val="22"/>
          <w:szCs w:val="22"/>
        </w:rPr>
        <w:t xml:space="preserve"> Points)</w:t>
      </w:r>
    </w:p>
    <w:p w:rsidR="0081382D" w:rsidRPr="00F04E54" w:rsidRDefault="0081382D" w:rsidP="0081382D">
      <w:pPr>
        <w:spacing w:after="100"/>
        <w:ind w:right="-270"/>
        <w:rPr>
          <w:rFonts w:ascii="Arial" w:hAnsi="Arial" w:cs="Arial"/>
          <w:b/>
          <w:sz w:val="22"/>
          <w:szCs w:val="22"/>
        </w:rPr>
      </w:pPr>
      <w:r w:rsidRPr="00F04E54">
        <w:rPr>
          <w:rFonts w:ascii="Arial" w:hAnsi="Arial" w:cs="Arial"/>
          <w:b/>
          <w:sz w:val="22"/>
          <w:szCs w:val="22"/>
        </w:rPr>
        <w:t>Overview</w:t>
      </w:r>
    </w:p>
    <w:p w:rsidR="006C1A65" w:rsidRPr="006C1A65" w:rsidRDefault="006C1A65" w:rsidP="006C1A65">
      <w:pPr>
        <w:spacing w:after="100"/>
        <w:ind w:right="-270"/>
        <w:rPr>
          <w:rFonts w:ascii="Arial" w:hAnsi="Arial" w:cs="Arial"/>
          <w:sz w:val="22"/>
          <w:szCs w:val="22"/>
        </w:rPr>
      </w:pPr>
      <w:r w:rsidRPr="006C1A65">
        <w:rPr>
          <w:rFonts w:ascii="Arial" w:hAnsi="Arial" w:cs="Arial"/>
          <w:sz w:val="22"/>
          <w:szCs w:val="22"/>
        </w:rPr>
        <w:t>The Educational Technology Leadership Internship program is designed to provide an opportunity to apply the information and skills you obtain from the master’s program in a real-world environment. Internship in Educational Technology Leadership is the final course in the Educational Technology Leadership program in which you provide evidence of your expertise in educational technology leadership.</w:t>
      </w:r>
    </w:p>
    <w:p w:rsidR="006C1A65" w:rsidRDefault="006C1A65" w:rsidP="006C1A65">
      <w:pPr>
        <w:spacing w:after="200"/>
        <w:ind w:right="-270"/>
        <w:rPr>
          <w:rFonts w:ascii="Arial" w:hAnsi="Arial" w:cs="Arial"/>
          <w:sz w:val="22"/>
          <w:szCs w:val="22"/>
        </w:rPr>
      </w:pPr>
      <w:r w:rsidRPr="006C1A65">
        <w:rPr>
          <w:rFonts w:ascii="Arial" w:hAnsi="Arial" w:cs="Arial"/>
          <w:sz w:val="22"/>
          <w:szCs w:val="22"/>
        </w:rPr>
        <w:t>In this week’s assignment, you will discuss</w:t>
      </w:r>
      <w:r w:rsidRPr="006C1A65">
        <w:rPr>
          <w:rFonts w:ascii="Arial" w:eastAsia="Times New Roman" w:hAnsi="Arial" w:cs="Arial"/>
          <w:sz w:val="22"/>
          <w:szCs w:val="22"/>
          <w:lang w:eastAsia="en-US"/>
        </w:rPr>
        <w:t xml:space="preserve"> the educational technology leadership career position(s) you would like to pursue, your leadership goals, and</w:t>
      </w:r>
      <w:r w:rsidRPr="006C1A65">
        <w:rPr>
          <w:rFonts w:ascii="Arial" w:hAnsi="Arial" w:cs="Arial"/>
          <w:sz w:val="22"/>
          <w:szCs w:val="22"/>
        </w:rPr>
        <w:t xml:space="preserve"> reflect on course-embedded assignments from EDLD 5306 Concepts of Educational Technology and EDLD 5333 Leadership for Accountability. You will also reflect on Technology Facilitator Standard I – Technology Operations and Concepts, and Technology Facilitator Standard II – Planning and Designing Learning Environments and Experiences (Chapters 1 and 2) in your textbook.</w:t>
      </w:r>
    </w:p>
    <w:p w:rsidR="00B92B1D" w:rsidRPr="006C1A65" w:rsidRDefault="00B92B1D" w:rsidP="006C1A65">
      <w:pPr>
        <w:spacing w:after="200"/>
        <w:ind w:right="-270"/>
        <w:rPr>
          <w:rFonts w:ascii="Arial" w:hAnsi="Arial" w:cs="Arial"/>
          <w:sz w:val="22"/>
          <w:szCs w:val="22"/>
        </w:rPr>
      </w:pPr>
      <w:r>
        <w:rPr>
          <w:rFonts w:ascii="Arial" w:hAnsi="Arial" w:cs="Arial"/>
          <w:sz w:val="22"/>
          <w:szCs w:val="22"/>
        </w:rPr>
        <w:t>This assignment is due no later than 11:59 p.m. on the seventh day of Week 1.</w:t>
      </w:r>
    </w:p>
    <w:p w:rsidR="006F5B41" w:rsidRPr="00F04E54" w:rsidRDefault="00F04E54" w:rsidP="006F5B41">
      <w:pPr>
        <w:spacing w:after="100"/>
        <w:rPr>
          <w:rFonts w:ascii="Arial" w:eastAsia="Times New Roman" w:hAnsi="Arial" w:cs="Arial"/>
          <w:b/>
          <w:color w:val="000000"/>
          <w:sz w:val="22"/>
          <w:szCs w:val="22"/>
          <w:lang w:eastAsia="en-US"/>
        </w:rPr>
      </w:pPr>
      <w:r>
        <w:rPr>
          <w:rFonts w:ascii="Arial" w:hAnsi="Arial" w:cs="Arial"/>
          <w:sz w:val="22"/>
          <w:szCs w:val="22"/>
        </w:rPr>
        <w:br w:type="page"/>
      </w:r>
      <w:r w:rsidR="006F5B41" w:rsidRPr="00F04E54">
        <w:rPr>
          <w:rFonts w:ascii="Arial" w:hAnsi="Arial" w:cs="Arial"/>
          <w:b/>
          <w:color w:val="BE151D"/>
          <w:sz w:val="22"/>
          <w:szCs w:val="22"/>
          <w:lang/>
        </w:rPr>
        <w:lastRenderedPageBreak/>
        <w:t>Rubric</w:t>
      </w:r>
    </w:p>
    <w:p w:rsidR="006F5B41" w:rsidRPr="00F04E54" w:rsidRDefault="006F5B41" w:rsidP="006F5B41">
      <w:pPr>
        <w:pStyle w:val="normal0"/>
        <w:spacing w:after="100"/>
        <w:rPr>
          <w:rFonts w:ascii="Arial" w:hAnsi="Arial" w:cs="Arial"/>
        </w:rPr>
      </w:pPr>
      <w:r w:rsidRPr="00F04E54">
        <w:rPr>
          <w:rFonts w:ascii="Arial" w:hAnsi="Arial" w:cs="Arial"/>
          <w:lang/>
        </w:rPr>
        <w:t xml:space="preserve">Use </w:t>
      </w:r>
      <w:r w:rsidRPr="00F04E54">
        <w:rPr>
          <w:rFonts w:ascii="Arial" w:hAnsi="Arial" w:cs="Arial"/>
        </w:rPr>
        <w:t>the following Rubric to guide your work on the Week 1 Assignments</w:t>
      </w:r>
      <w:r>
        <w:rPr>
          <w:rFonts w:ascii="Arial" w:hAnsi="Arial" w:cs="Arial"/>
        </w:rPr>
        <w:t>.</w:t>
      </w:r>
    </w:p>
    <w:p w:rsidR="006F5B41" w:rsidRPr="00F04E54" w:rsidRDefault="006F5B41" w:rsidP="006F5B41">
      <w:pPr>
        <w:rPr>
          <w:rFonts w:ascii="Arial" w:hAnsi="Arial" w:cs="Arial"/>
          <w:sz w:val="22"/>
          <w:szCs w:val="22"/>
        </w:rPr>
      </w:pPr>
      <w:bookmarkStart w:id="0" w:name="table01"/>
      <w:bookmarkEnd w:id="0"/>
    </w:p>
    <w:tbl>
      <w:tblPr>
        <w:tblpPr w:leftFromText="180" w:rightFromText="180" w:vertAnchor="text" w:horzAnchor="margin" w:tblpY="27"/>
        <w:tblW w:w="9570" w:type="dxa"/>
        <w:tblLayout w:type="fixed"/>
        <w:tblCellMar>
          <w:top w:w="15" w:type="dxa"/>
          <w:left w:w="15" w:type="dxa"/>
          <w:bottom w:w="15" w:type="dxa"/>
          <w:right w:w="15" w:type="dxa"/>
        </w:tblCellMar>
        <w:tblLook w:val="04A0"/>
      </w:tblPr>
      <w:tblGrid>
        <w:gridCol w:w="1767"/>
        <w:gridCol w:w="2658"/>
        <w:gridCol w:w="1794"/>
        <w:gridCol w:w="1663"/>
        <w:gridCol w:w="1688"/>
      </w:tblGrid>
      <w:tr w:rsidR="004C49D2" w:rsidRPr="004A468B" w:rsidTr="004C49D2">
        <w:trPr>
          <w:trHeight w:val="1153"/>
        </w:trPr>
        <w:tc>
          <w:tcPr>
            <w:tcW w:w="1767" w:type="dxa"/>
            <w:tcBorders>
              <w:top w:val="single" w:sz="8" w:space="0" w:color="000000"/>
              <w:left w:val="single" w:sz="8" w:space="0" w:color="000000"/>
              <w:bottom w:val="single" w:sz="8" w:space="0" w:color="000000"/>
              <w:right w:val="single" w:sz="8" w:space="0" w:color="000000"/>
            </w:tcBorders>
            <w:shd w:val="clear" w:color="auto" w:fill="C01A1A"/>
            <w:hideMark/>
          </w:tcPr>
          <w:p w:rsidR="006F5B41" w:rsidRPr="004A468B" w:rsidRDefault="006F5B41" w:rsidP="00954FBD">
            <w:pPr>
              <w:spacing w:before="100" w:after="100"/>
              <w:ind w:left="144" w:right="144"/>
              <w:rPr>
                <w:rFonts w:ascii="Arial Narrow" w:eastAsia="Times New Roman" w:hAnsi="Arial Narrow" w:cs="Arial"/>
                <w:b/>
                <w:bCs/>
                <w:color w:val="FFFFFF"/>
                <w:sz w:val="22"/>
                <w:szCs w:val="22"/>
                <w:lang w:eastAsia="en-US"/>
              </w:rPr>
            </w:pPr>
            <w:r w:rsidRPr="004A468B">
              <w:rPr>
                <w:rFonts w:ascii="Arial Narrow" w:eastAsia="Times New Roman" w:hAnsi="Arial Narrow" w:cs="Arial"/>
                <w:b/>
                <w:bCs/>
                <w:color w:val="FFFFFF"/>
                <w:sz w:val="22"/>
                <w:szCs w:val="22"/>
                <w:lang w:eastAsia="en-US"/>
              </w:rPr>
              <w:t>Tasks</w:t>
            </w:r>
          </w:p>
        </w:tc>
        <w:tc>
          <w:tcPr>
            <w:tcW w:w="2658" w:type="dxa"/>
            <w:tcBorders>
              <w:top w:val="single" w:sz="8" w:space="0" w:color="000000"/>
              <w:left w:val="single" w:sz="8" w:space="0" w:color="000000"/>
              <w:bottom w:val="single" w:sz="8" w:space="0" w:color="000000"/>
              <w:right w:val="single" w:sz="8" w:space="0" w:color="000000"/>
            </w:tcBorders>
            <w:shd w:val="clear" w:color="auto" w:fill="C01A1A"/>
            <w:hideMark/>
          </w:tcPr>
          <w:p w:rsidR="006F5B41" w:rsidRPr="004C49D2" w:rsidRDefault="006F5B41" w:rsidP="00954FBD">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t>Accomplished</w:t>
            </w:r>
            <w:r w:rsidR="00BB2147" w:rsidRPr="004C49D2">
              <w:rPr>
                <w:rFonts w:ascii="Arial Narrow" w:eastAsia="Times New Roman" w:hAnsi="Arial Narrow" w:cs="Arial"/>
                <w:b/>
                <w:color w:val="FFFFFF"/>
                <w:sz w:val="22"/>
                <w:szCs w:val="22"/>
                <w:lang w:eastAsia="en-US"/>
              </w:rPr>
              <w:t>/</w:t>
            </w:r>
            <w:r w:rsidR="00BB2147" w:rsidRPr="004C49D2">
              <w:rPr>
                <w:rFonts w:ascii="Arial Narrow" w:eastAsia="Times New Roman" w:hAnsi="Arial Narrow" w:cs="Arial"/>
                <w:b/>
                <w:color w:val="FFFFFF"/>
                <w:sz w:val="22"/>
                <w:szCs w:val="22"/>
                <w:lang w:eastAsia="en-US"/>
              </w:rPr>
              <w:br/>
              <w:t xml:space="preserve">Exceeds Standards </w:t>
            </w:r>
            <w:r w:rsidR="00761E87" w:rsidRPr="004C49D2">
              <w:rPr>
                <w:rFonts w:ascii="Arial Narrow" w:eastAsia="Times New Roman" w:hAnsi="Arial Narrow" w:cs="Arial"/>
                <w:b/>
                <w:color w:val="FFFFFF"/>
                <w:sz w:val="22"/>
                <w:szCs w:val="22"/>
                <w:lang w:eastAsia="en-US"/>
              </w:rPr>
              <w:br/>
            </w:r>
          </w:p>
          <w:p w:rsidR="00761E87" w:rsidRPr="004C49D2" w:rsidRDefault="00185EF6" w:rsidP="005A7D8E">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br/>
            </w:r>
            <w:r w:rsidR="00761E87" w:rsidRPr="004C49D2">
              <w:rPr>
                <w:rFonts w:ascii="Arial Narrow" w:eastAsia="Times New Roman" w:hAnsi="Arial Narrow" w:cs="Arial"/>
                <w:b/>
                <w:color w:val="FFFFFF"/>
                <w:sz w:val="22"/>
                <w:szCs w:val="22"/>
                <w:lang w:eastAsia="en-US"/>
              </w:rPr>
              <w:t xml:space="preserve">Point Range: </w:t>
            </w:r>
            <w:r w:rsidR="005A7D8E" w:rsidRPr="004C49D2">
              <w:rPr>
                <w:rFonts w:ascii="Arial Narrow" w:eastAsia="Times New Roman" w:hAnsi="Arial Narrow" w:cs="Arial"/>
                <w:b/>
                <w:color w:val="FFFFFF"/>
                <w:sz w:val="22"/>
                <w:szCs w:val="22"/>
                <w:lang w:eastAsia="en-US"/>
              </w:rPr>
              <w:br/>
            </w:r>
            <w:r w:rsidR="00803716" w:rsidRPr="004C49D2">
              <w:rPr>
                <w:rFonts w:ascii="Arial Narrow" w:eastAsia="Times New Roman" w:hAnsi="Arial Narrow" w:cs="Arial"/>
                <w:b/>
                <w:color w:val="FFFFFF"/>
                <w:sz w:val="22"/>
                <w:szCs w:val="22"/>
                <w:lang w:eastAsia="en-US"/>
              </w:rPr>
              <w:t>(13</w:t>
            </w:r>
            <w:r w:rsidR="005A7D8E" w:rsidRPr="004C49D2">
              <w:rPr>
                <w:rFonts w:ascii="Arial Narrow" w:eastAsia="Times New Roman" w:hAnsi="Arial Narrow" w:cs="Arial"/>
                <w:b/>
                <w:color w:val="FFFFFF"/>
                <w:sz w:val="22"/>
                <w:szCs w:val="22"/>
                <w:lang w:eastAsia="en-US"/>
              </w:rPr>
              <w:t>7</w:t>
            </w:r>
            <w:r w:rsidR="00803716" w:rsidRPr="004C49D2">
              <w:rPr>
                <w:rFonts w:ascii="Arial Narrow" w:eastAsia="Times New Roman" w:hAnsi="Arial Narrow" w:cs="Arial"/>
                <w:b/>
                <w:color w:val="FFFFFF"/>
                <w:sz w:val="22"/>
                <w:szCs w:val="22"/>
                <w:lang w:eastAsia="en-US"/>
              </w:rPr>
              <w:t>-151)</w:t>
            </w:r>
          </w:p>
        </w:tc>
        <w:tc>
          <w:tcPr>
            <w:tcW w:w="1794" w:type="dxa"/>
            <w:tcBorders>
              <w:top w:val="single" w:sz="8" w:space="0" w:color="000000"/>
              <w:left w:val="single" w:sz="8" w:space="0" w:color="000000"/>
              <w:bottom w:val="single" w:sz="8" w:space="0" w:color="000000"/>
              <w:right w:val="single" w:sz="8" w:space="0" w:color="000000"/>
            </w:tcBorders>
            <w:shd w:val="clear" w:color="auto" w:fill="C01A1A"/>
            <w:hideMark/>
          </w:tcPr>
          <w:p w:rsidR="006F5B41" w:rsidRPr="004C49D2" w:rsidRDefault="006F5B41" w:rsidP="00954FBD">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t>Proficient</w:t>
            </w:r>
            <w:r w:rsidR="00CC4020" w:rsidRPr="004C49D2">
              <w:rPr>
                <w:rFonts w:ascii="Arial Narrow" w:eastAsia="Times New Roman" w:hAnsi="Arial Narrow" w:cs="Arial"/>
                <w:b/>
                <w:color w:val="FFFFFF"/>
                <w:sz w:val="22"/>
                <w:szCs w:val="22"/>
                <w:lang w:eastAsia="en-US"/>
              </w:rPr>
              <w:t>/</w:t>
            </w:r>
            <w:r w:rsidR="00BB2147" w:rsidRPr="004C49D2">
              <w:rPr>
                <w:rFonts w:ascii="Arial Narrow" w:eastAsia="Times New Roman" w:hAnsi="Arial Narrow" w:cs="Arial"/>
                <w:b/>
                <w:color w:val="FFFFFF"/>
                <w:sz w:val="22"/>
                <w:szCs w:val="22"/>
                <w:lang w:eastAsia="en-US"/>
              </w:rPr>
              <w:br/>
              <w:t xml:space="preserve">Meets </w:t>
            </w:r>
            <w:r w:rsidR="00BB2147" w:rsidRPr="004C49D2">
              <w:rPr>
                <w:rFonts w:ascii="Arial Narrow" w:eastAsia="Times New Roman" w:hAnsi="Arial Narrow" w:cs="Arial"/>
                <w:b/>
                <w:color w:val="FFFFFF"/>
                <w:sz w:val="22"/>
                <w:szCs w:val="22"/>
                <w:lang w:eastAsia="en-US"/>
              </w:rPr>
              <w:br/>
              <w:t xml:space="preserve">Standards </w:t>
            </w:r>
          </w:p>
          <w:p w:rsidR="00761E87" w:rsidRPr="004C49D2" w:rsidRDefault="00761E87" w:rsidP="005A7D8E">
            <w:pPr>
              <w:spacing w:before="100" w:after="100"/>
              <w:ind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br/>
              <w:t>Point Range:</w:t>
            </w:r>
            <w:r w:rsidR="005A7D8E" w:rsidRPr="004C49D2">
              <w:rPr>
                <w:rFonts w:ascii="Arial Narrow" w:eastAsia="Times New Roman" w:hAnsi="Arial Narrow" w:cs="Arial"/>
                <w:b/>
                <w:color w:val="FFFFFF"/>
                <w:sz w:val="22"/>
                <w:szCs w:val="22"/>
                <w:lang w:eastAsia="en-US"/>
              </w:rPr>
              <w:br/>
            </w:r>
            <w:r w:rsidR="00803716" w:rsidRPr="004C49D2">
              <w:rPr>
                <w:rFonts w:ascii="Arial Narrow" w:eastAsia="Times New Roman" w:hAnsi="Arial Narrow" w:cs="Arial"/>
                <w:b/>
                <w:color w:val="FFFFFF"/>
                <w:sz w:val="22"/>
                <w:szCs w:val="22"/>
                <w:lang w:eastAsia="en-US"/>
              </w:rPr>
              <w:t>(</w:t>
            </w:r>
            <w:r w:rsidR="005A7D8E" w:rsidRPr="004C49D2">
              <w:rPr>
                <w:rFonts w:ascii="Arial Narrow" w:eastAsia="Times New Roman" w:hAnsi="Arial Narrow" w:cs="Arial"/>
                <w:b/>
                <w:color w:val="FFFFFF"/>
                <w:sz w:val="22"/>
                <w:szCs w:val="22"/>
                <w:lang w:eastAsia="en-US"/>
              </w:rPr>
              <w:t>116-</w:t>
            </w:r>
            <w:r w:rsidR="00803716" w:rsidRPr="004C49D2">
              <w:rPr>
                <w:rFonts w:ascii="Arial Narrow" w:eastAsia="Times New Roman" w:hAnsi="Arial Narrow" w:cs="Arial"/>
                <w:b/>
                <w:color w:val="FFFFFF"/>
                <w:sz w:val="22"/>
                <w:szCs w:val="22"/>
                <w:lang w:eastAsia="en-US"/>
              </w:rPr>
              <w:t>13</w:t>
            </w:r>
            <w:r w:rsidR="005A7D8E" w:rsidRPr="004C49D2">
              <w:rPr>
                <w:rFonts w:ascii="Arial Narrow" w:eastAsia="Times New Roman" w:hAnsi="Arial Narrow" w:cs="Arial"/>
                <w:b/>
                <w:color w:val="FFFFFF"/>
                <w:sz w:val="22"/>
                <w:szCs w:val="22"/>
                <w:lang w:eastAsia="en-US"/>
              </w:rPr>
              <w:t>6</w:t>
            </w:r>
            <w:r w:rsidR="00803716" w:rsidRPr="004C49D2">
              <w:rPr>
                <w:rFonts w:ascii="Arial Narrow" w:eastAsia="Times New Roman" w:hAnsi="Arial Narrow" w:cs="Arial"/>
                <w:b/>
                <w:color w:val="FFFFFF"/>
                <w:sz w:val="22"/>
                <w:szCs w:val="22"/>
                <w:lang w:eastAsia="en-US"/>
              </w:rPr>
              <w:t xml:space="preserve">) </w:t>
            </w:r>
          </w:p>
        </w:tc>
        <w:tc>
          <w:tcPr>
            <w:tcW w:w="1663" w:type="dxa"/>
            <w:tcBorders>
              <w:top w:val="single" w:sz="8" w:space="0" w:color="000000"/>
              <w:left w:val="single" w:sz="8" w:space="0" w:color="000000"/>
              <w:bottom w:val="single" w:sz="8" w:space="0" w:color="000000"/>
              <w:right w:val="single" w:sz="8" w:space="0" w:color="000000"/>
            </w:tcBorders>
            <w:shd w:val="clear" w:color="auto" w:fill="C01A1A"/>
            <w:hideMark/>
          </w:tcPr>
          <w:p w:rsidR="006F5B41" w:rsidRPr="004C49D2" w:rsidRDefault="006F5B41" w:rsidP="00954FBD">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t>Needs Improvement</w:t>
            </w:r>
            <w:r w:rsidR="00BB2147" w:rsidRPr="004C49D2">
              <w:rPr>
                <w:rFonts w:ascii="Arial Narrow" w:eastAsia="Times New Roman" w:hAnsi="Arial Narrow" w:cs="Arial"/>
                <w:b/>
                <w:color w:val="FFFFFF"/>
                <w:sz w:val="22"/>
                <w:szCs w:val="22"/>
                <w:lang w:eastAsia="en-US"/>
              </w:rPr>
              <w:t>/</w:t>
            </w:r>
            <w:r w:rsidR="00BB2147" w:rsidRPr="004C49D2">
              <w:rPr>
                <w:rFonts w:ascii="Arial Narrow" w:eastAsia="Times New Roman" w:hAnsi="Arial Narrow" w:cs="Arial"/>
                <w:b/>
                <w:color w:val="FFFFFF"/>
                <w:sz w:val="22"/>
                <w:szCs w:val="22"/>
                <w:lang w:eastAsia="en-US"/>
              </w:rPr>
              <w:br/>
              <w:t xml:space="preserve">Approaches Standards </w:t>
            </w:r>
          </w:p>
          <w:p w:rsidR="00761E87" w:rsidRPr="004C49D2" w:rsidRDefault="00761E87" w:rsidP="005A7D8E">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t>Point Range:</w:t>
            </w:r>
            <w:r w:rsidR="005A7D8E" w:rsidRPr="004C49D2">
              <w:rPr>
                <w:rFonts w:ascii="Arial Narrow" w:eastAsia="Times New Roman" w:hAnsi="Arial Narrow" w:cs="Arial"/>
                <w:b/>
                <w:color w:val="FFFFFF"/>
                <w:sz w:val="22"/>
                <w:szCs w:val="22"/>
                <w:lang w:eastAsia="en-US"/>
              </w:rPr>
              <w:br/>
            </w:r>
            <w:r w:rsidR="00803716" w:rsidRPr="004C49D2">
              <w:rPr>
                <w:rFonts w:ascii="Arial Narrow" w:eastAsia="Times New Roman" w:hAnsi="Arial Narrow" w:cs="Arial"/>
                <w:b/>
                <w:color w:val="FFFFFF"/>
                <w:sz w:val="22"/>
                <w:szCs w:val="22"/>
                <w:lang w:eastAsia="en-US"/>
              </w:rPr>
              <w:t>(</w:t>
            </w:r>
            <w:r w:rsidR="005A7D8E" w:rsidRPr="004C49D2">
              <w:rPr>
                <w:rFonts w:ascii="Arial Narrow" w:eastAsia="Times New Roman" w:hAnsi="Arial Narrow" w:cs="Arial"/>
                <w:b/>
                <w:color w:val="FFFFFF"/>
                <w:sz w:val="22"/>
                <w:szCs w:val="22"/>
                <w:lang w:eastAsia="en-US"/>
              </w:rPr>
              <w:t>104-</w:t>
            </w:r>
            <w:r w:rsidR="00803716" w:rsidRPr="004C49D2">
              <w:rPr>
                <w:rFonts w:ascii="Arial Narrow" w:eastAsia="Times New Roman" w:hAnsi="Arial Narrow" w:cs="Arial"/>
                <w:b/>
                <w:color w:val="FFFFFF"/>
                <w:sz w:val="22"/>
                <w:szCs w:val="22"/>
                <w:lang w:eastAsia="en-US"/>
              </w:rPr>
              <w:t>115</w:t>
            </w:r>
            <w:r w:rsidR="005A7D8E" w:rsidRPr="004C49D2">
              <w:rPr>
                <w:rFonts w:ascii="Arial Narrow" w:eastAsia="Times New Roman" w:hAnsi="Arial Narrow" w:cs="Arial"/>
                <w:b/>
                <w:color w:val="FFFFFF"/>
                <w:sz w:val="22"/>
                <w:szCs w:val="22"/>
                <w:lang w:eastAsia="en-US"/>
              </w:rPr>
              <w:t>)</w:t>
            </w:r>
          </w:p>
        </w:tc>
        <w:tc>
          <w:tcPr>
            <w:tcW w:w="1688" w:type="dxa"/>
            <w:tcBorders>
              <w:top w:val="single" w:sz="8" w:space="0" w:color="000000"/>
              <w:left w:val="single" w:sz="8" w:space="0" w:color="000000"/>
              <w:bottom w:val="single" w:sz="8" w:space="0" w:color="000000"/>
              <w:right w:val="single" w:sz="8" w:space="0" w:color="000000"/>
            </w:tcBorders>
            <w:shd w:val="clear" w:color="auto" w:fill="C01A1A"/>
            <w:hideMark/>
          </w:tcPr>
          <w:p w:rsidR="006F5B41" w:rsidRPr="004C49D2" w:rsidRDefault="006F5B41" w:rsidP="00954FBD">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t>Unacceptable</w:t>
            </w:r>
            <w:r w:rsidR="00BB2147" w:rsidRPr="004C49D2">
              <w:rPr>
                <w:rFonts w:ascii="Arial Narrow" w:eastAsia="Times New Roman" w:hAnsi="Arial Narrow" w:cs="Arial"/>
                <w:b/>
                <w:color w:val="FFFFFF"/>
                <w:sz w:val="22"/>
                <w:szCs w:val="22"/>
                <w:lang w:eastAsia="en-US"/>
              </w:rPr>
              <w:t>/</w:t>
            </w:r>
            <w:r w:rsidR="00BB2147" w:rsidRPr="004C49D2">
              <w:rPr>
                <w:rFonts w:ascii="Arial Narrow" w:eastAsia="Times New Roman" w:hAnsi="Arial Narrow" w:cs="Arial"/>
                <w:b/>
                <w:color w:val="FFFFFF"/>
                <w:sz w:val="22"/>
                <w:szCs w:val="22"/>
                <w:lang w:eastAsia="en-US"/>
              </w:rPr>
              <w:br/>
              <w:t xml:space="preserve">Does Not Meet Standards </w:t>
            </w:r>
          </w:p>
          <w:p w:rsidR="00761E87" w:rsidRPr="004C49D2" w:rsidRDefault="00761E87" w:rsidP="00954FBD">
            <w:pPr>
              <w:spacing w:before="100" w:after="100"/>
              <w:ind w:left="144" w:right="144"/>
              <w:rPr>
                <w:rFonts w:ascii="Arial Narrow" w:eastAsia="Times New Roman" w:hAnsi="Arial Narrow" w:cs="Arial"/>
                <w:b/>
                <w:color w:val="FFFFFF"/>
                <w:sz w:val="22"/>
                <w:szCs w:val="22"/>
                <w:lang w:eastAsia="en-US"/>
              </w:rPr>
            </w:pPr>
            <w:r w:rsidRPr="004C49D2">
              <w:rPr>
                <w:rFonts w:ascii="Arial Narrow" w:eastAsia="Times New Roman" w:hAnsi="Arial Narrow" w:cs="Arial"/>
                <w:b/>
                <w:color w:val="FFFFFF"/>
                <w:sz w:val="22"/>
                <w:szCs w:val="22"/>
                <w:lang w:eastAsia="en-US"/>
              </w:rPr>
              <w:br/>
              <w:t>Point Range:</w:t>
            </w:r>
            <w:r w:rsidR="005A7D8E" w:rsidRPr="004C49D2">
              <w:rPr>
                <w:rFonts w:ascii="Arial Narrow" w:eastAsia="Times New Roman" w:hAnsi="Arial Narrow" w:cs="Arial"/>
                <w:b/>
                <w:color w:val="FFFFFF"/>
                <w:sz w:val="22"/>
                <w:szCs w:val="22"/>
                <w:lang w:eastAsia="en-US"/>
              </w:rPr>
              <w:br/>
              <w:t>(0-103)</w:t>
            </w:r>
          </w:p>
        </w:tc>
      </w:tr>
      <w:tr w:rsidR="0049388C" w:rsidRPr="004A468B" w:rsidTr="00FB057C">
        <w:trPr>
          <w:trHeight w:val="1153"/>
        </w:trPr>
        <w:tc>
          <w:tcPr>
            <w:tcW w:w="1767" w:type="dxa"/>
            <w:tcBorders>
              <w:top w:val="single" w:sz="8" w:space="0" w:color="000000"/>
              <w:left w:val="single" w:sz="8" w:space="0" w:color="000000"/>
              <w:bottom w:val="single" w:sz="8" w:space="0" w:color="000000"/>
              <w:right w:val="single" w:sz="8" w:space="0" w:color="000000"/>
            </w:tcBorders>
            <w:shd w:val="clear" w:color="auto" w:fill="BE151D"/>
            <w:hideMark/>
          </w:tcPr>
          <w:p w:rsidR="006F5B41" w:rsidRPr="004A468B" w:rsidRDefault="006F5B41" w:rsidP="00954FBD">
            <w:pPr>
              <w:spacing w:before="100" w:after="100"/>
              <w:ind w:left="144" w:right="144"/>
              <w:rPr>
                <w:rFonts w:ascii="Arial Narrow" w:eastAsia="Times New Roman" w:hAnsi="Arial Narrow" w:cs="Arial"/>
                <w:b/>
                <w:bCs/>
                <w:color w:val="FFFFFF"/>
                <w:sz w:val="22"/>
                <w:szCs w:val="22"/>
                <w:lang w:eastAsia="en-US"/>
              </w:rPr>
            </w:pPr>
            <w:r w:rsidRPr="004A468B">
              <w:rPr>
                <w:rFonts w:ascii="Arial Narrow" w:eastAsia="Times New Roman" w:hAnsi="Arial Narrow" w:cs="Arial"/>
                <w:b/>
                <w:bCs/>
                <w:color w:val="FFFFFF"/>
                <w:sz w:val="22"/>
                <w:szCs w:val="22"/>
                <w:lang w:eastAsia="en-US"/>
              </w:rPr>
              <w:t>Week 1, Part 1.1</w:t>
            </w:r>
            <w:r>
              <w:rPr>
                <w:rFonts w:ascii="Arial Narrow" w:eastAsia="Times New Roman" w:hAnsi="Arial Narrow" w:cs="Arial"/>
                <w:b/>
                <w:bCs/>
                <w:color w:val="FFFFFF"/>
                <w:sz w:val="22"/>
                <w:szCs w:val="22"/>
                <w:lang w:eastAsia="en-US"/>
              </w:rPr>
              <w:t xml:space="preserve">: </w:t>
            </w:r>
            <w:r w:rsidRPr="004A468B">
              <w:rPr>
                <w:rFonts w:ascii="Arial Narrow" w:eastAsia="Times New Roman" w:hAnsi="Arial Narrow" w:cs="Arial"/>
                <w:b/>
                <w:bCs/>
                <w:color w:val="FFFFFF"/>
                <w:sz w:val="22"/>
                <w:szCs w:val="22"/>
                <w:lang w:eastAsia="en-US"/>
              </w:rPr>
              <w:t xml:space="preserve">Web Conference </w:t>
            </w:r>
          </w:p>
          <w:p w:rsidR="006F5B41" w:rsidRPr="004A468B" w:rsidRDefault="006F5B41" w:rsidP="00954FBD">
            <w:pPr>
              <w:spacing w:before="100" w:after="100"/>
              <w:ind w:left="144" w:right="144"/>
              <w:rPr>
                <w:rFonts w:ascii="Arial Narrow" w:eastAsia="Times New Roman" w:hAnsi="Arial Narrow" w:cs="Arial"/>
                <w:b/>
                <w:bCs/>
                <w:color w:val="FFFFFF"/>
                <w:sz w:val="22"/>
                <w:szCs w:val="22"/>
                <w:lang w:eastAsia="en-US"/>
              </w:rPr>
            </w:pPr>
            <w:r w:rsidRPr="004A468B">
              <w:rPr>
                <w:rFonts w:ascii="Arial Narrow" w:eastAsia="Times New Roman" w:hAnsi="Arial Narrow" w:cs="Arial"/>
                <w:b/>
                <w:bCs/>
                <w:color w:val="FFFFFF"/>
                <w:sz w:val="22"/>
                <w:szCs w:val="22"/>
                <w:lang w:eastAsia="en-US"/>
              </w:rPr>
              <w:t>(1 point)</w:t>
            </w:r>
          </w:p>
        </w:tc>
        <w:tc>
          <w:tcPr>
            <w:tcW w:w="2658" w:type="dxa"/>
            <w:tcBorders>
              <w:top w:val="single" w:sz="8" w:space="0" w:color="000000"/>
              <w:left w:val="single" w:sz="8" w:space="0" w:color="000000"/>
              <w:bottom w:val="single" w:sz="8" w:space="0" w:color="000000"/>
              <w:right w:val="single" w:sz="8" w:space="0" w:color="000000"/>
            </w:tcBorders>
            <w:hideMark/>
          </w:tcPr>
          <w:p w:rsidR="006F5B41" w:rsidRDefault="006F5B41" w:rsidP="00954FBD">
            <w:pPr>
              <w:spacing w:before="100" w:after="100"/>
              <w:ind w:left="144" w:right="144"/>
              <w:rPr>
                <w:rFonts w:ascii="Arial Narrow" w:eastAsia="Times New Roman" w:hAnsi="Arial Narrow" w:cs="Arial"/>
                <w:sz w:val="22"/>
                <w:szCs w:val="22"/>
                <w:lang w:eastAsia="en-US"/>
              </w:rPr>
            </w:pPr>
            <w:r>
              <w:rPr>
                <w:rFonts w:ascii="Arial Narrow" w:eastAsia="Times New Roman" w:hAnsi="Arial Narrow" w:cs="Arial"/>
                <w:sz w:val="22"/>
                <w:szCs w:val="22"/>
                <w:lang w:eastAsia="en-US"/>
              </w:rPr>
              <w:t>Student participated in a W</w:t>
            </w:r>
            <w:r w:rsidRPr="004A468B">
              <w:rPr>
                <w:rFonts w:ascii="Arial Narrow" w:eastAsia="Times New Roman" w:hAnsi="Arial Narrow" w:cs="Arial"/>
                <w:sz w:val="22"/>
                <w:szCs w:val="22"/>
                <w:lang w:eastAsia="en-US"/>
              </w:rPr>
              <w:t>eb conference,</w:t>
            </w:r>
            <w:r>
              <w:rPr>
                <w:rFonts w:ascii="Arial Narrow" w:eastAsia="Times New Roman" w:hAnsi="Arial Narrow" w:cs="Arial"/>
                <w:sz w:val="22"/>
                <w:szCs w:val="22"/>
                <w:lang w:eastAsia="en-US"/>
              </w:rPr>
              <w:t xml:space="preserve"> documented</w:t>
            </w:r>
            <w:r w:rsidRPr="004A468B">
              <w:rPr>
                <w:rFonts w:ascii="Arial Narrow" w:eastAsia="Times New Roman" w:hAnsi="Arial Narrow" w:cs="Arial"/>
                <w:sz w:val="22"/>
                <w:szCs w:val="22"/>
                <w:lang w:eastAsia="en-US"/>
              </w:rPr>
              <w:t xml:space="preserve"> ex</w:t>
            </w:r>
            <w:r w:rsidR="00CB31A0">
              <w:rPr>
                <w:rFonts w:ascii="Arial Narrow" w:eastAsia="Times New Roman" w:hAnsi="Arial Narrow" w:cs="Arial"/>
                <w:sz w:val="22"/>
                <w:szCs w:val="22"/>
                <w:lang w:eastAsia="en-US"/>
              </w:rPr>
              <w:t>perience in the student e-Por</w:t>
            </w:r>
            <w:r w:rsidR="00563821">
              <w:rPr>
                <w:rFonts w:ascii="Arial Narrow" w:eastAsia="Times New Roman" w:hAnsi="Arial Narrow" w:cs="Arial"/>
                <w:sz w:val="22"/>
                <w:szCs w:val="22"/>
                <w:lang w:eastAsia="en-US"/>
              </w:rPr>
              <w:t>t</w:t>
            </w:r>
            <w:r w:rsidR="00CB31A0">
              <w:rPr>
                <w:rFonts w:ascii="Arial Narrow" w:eastAsia="Times New Roman" w:hAnsi="Arial Narrow" w:cs="Arial"/>
                <w:sz w:val="22"/>
                <w:szCs w:val="22"/>
                <w:lang w:eastAsia="en-US"/>
              </w:rPr>
              <w:t>folio wiki/</w:t>
            </w:r>
            <w:r w:rsidRPr="004A468B">
              <w:rPr>
                <w:rFonts w:ascii="Arial Narrow" w:eastAsia="Times New Roman" w:hAnsi="Arial Narrow" w:cs="Arial"/>
                <w:sz w:val="22"/>
                <w:szCs w:val="22"/>
                <w:lang w:eastAsia="en-US"/>
              </w:rPr>
              <w:t>blog</w:t>
            </w:r>
            <w:r w:rsidR="00CB31A0">
              <w:rPr>
                <w:rFonts w:ascii="Arial Narrow" w:eastAsia="Times New Roman" w:hAnsi="Arial Narrow" w:cs="Arial"/>
                <w:sz w:val="22"/>
                <w:szCs w:val="22"/>
                <w:lang w:eastAsia="en-US"/>
              </w:rPr>
              <w:t>/Google site</w:t>
            </w:r>
            <w:r w:rsidRPr="004A468B">
              <w:rPr>
                <w:rFonts w:ascii="Arial Narrow" w:eastAsia="Times New Roman" w:hAnsi="Arial Narrow" w:cs="Arial"/>
                <w:sz w:val="22"/>
                <w:szCs w:val="22"/>
                <w:lang w:eastAsia="en-US"/>
              </w:rPr>
              <w:t xml:space="preserve">, and </w:t>
            </w:r>
            <w:r>
              <w:rPr>
                <w:rFonts w:ascii="Arial Narrow" w:eastAsia="Times New Roman" w:hAnsi="Arial Narrow" w:cs="Arial"/>
                <w:sz w:val="22"/>
                <w:szCs w:val="22"/>
                <w:lang w:eastAsia="en-US"/>
              </w:rPr>
              <w:t>submitted</w:t>
            </w:r>
            <w:r w:rsidRPr="004A468B">
              <w:rPr>
                <w:rFonts w:ascii="Arial Narrow" w:eastAsia="Times New Roman" w:hAnsi="Arial Narrow" w:cs="Arial"/>
                <w:sz w:val="22"/>
                <w:szCs w:val="22"/>
                <w:lang w:eastAsia="en-US"/>
              </w:rPr>
              <w:t xml:space="preserve"> the link to the instructional associate.</w:t>
            </w:r>
          </w:p>
          <w:p w:rsidR="006F5B41" w:rsidRPr="004A468B" w:rsidRDefault="00185EF6" w:rsidP="00954FBD">
            <w:pPr>
              <w:spacing w:before="100" w:after="100"/>
              <w:ind w:left="144" w:right="144"/>
              <w:rPr>
                <w:rFonts w:ascii="Arial Narrow" w:eastAsia="Times New Roman" w:hAnsi="Arial Narrow" w:cs="Arial"/>
                <w:sz w:val="22"/>
                <w:szCs w:val="22"/>
                <w:lang w:eastAsia="en-US"/>
              </w:rPr>
            </w:pPr>
            <w:r>
              <w:rPr>
                <w:rFonts w:ascii="Arial Narrow" w:eastAsia="Times New Roman" w:hAnsi="Arial Narrow" w:cs="Arial"/>
                <w:b/>
                <w:sz w:val="22"/>
                <w:szCs w:val="22"/>
                <w:lang w:eastAsia="en-US"/>
              </w:rPr>
              <w:t>(Maximum 1 P</w:t>
            </w:r>
            <w:r w:rsidR="006F5B41" w:rsidRPr="004A468B">
              <w:rPr>
                <w:rFonts w:ascii="Arial Narrow" w:eastAsia="Times New Roman" w:hAnsi="Arial Narrow" w:cs="Arial"/>
                <w:b/>
                <w:sz w:val="22"/>
                <w:szCs w:val="22"/>
                <w:lang w:eastAsia="en-US"/>
              </w:rPr>
              <w:t>oint)</w:t>
            </w:r>
          </w:p>
        </w:tc>
        <w:tc>
          <w:tcPr>
            <w:tcW w:w="1794" w:type="dxa"/>
            <w:tcBorders>
              <w:top w:val="single" w:sz="8" w:space="0" w:color="000000"/>
              <w:left w:val="single" w:sz="8" w:space="0" w:color="000000"/>
              <w:bottom w:val="single" w:sz="8" w:space="0" w:color="000000"/>
              <w:right w:val="single" w:sz="8" w:space="0" w:color="000000"/>
            </w:tcBorders>
            <w:shd w:val="clear" w:color="auto" w:fill="auto"/>
            <w:hideMark/>
          </w:tcPr>
          <w:p w:rsidR="006F5B41" w:rsidRPr="004A468B" w:rsidRDefault="006F5B41" w:rsidP="00954FBD">
            <w:pPr>
              <w:spacing w:before="100" w:after="100"/>
              <w:ind w:left="144" w:right="144"/>
              <w:rPr>
                <w:rFonts w:ascii="Arial Narrow" w:eastAsia="Times New Roman" w:hAnsi="Arial Narrow" w:cs="Arial"/>
                <w:sz w:val="22"/>
                <w:szCs w:val="22"/>
                <w:lang w:eastAsia="en-US"/>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hideMark/>
          </w:tcPr>
          <w:p w:rsidR="006F5B41" w:rsidRPr="004A468B" w:rsidRDefault="006F5B41" w:rsidP="00954FBD">
            <w:pPr>
              <w:spacing w:before="100" w:after="100"/>
              <w:ind w:left="144" w:right="144"/>
              <w:rPr>
                <w:rFonts w:ascii="Arial Narrow" w:eastAsia="Times New Roman" w:hAnsi="Arial Narrow" w:cs="Arial"/>
                <w:sz w:val="22"/>
                <w:szCs w:val="22"/>
                <w:lang w:eastAsia="en-US"/>
              </w:rPr>
            </w:pPr>
          </w:p>
        </w:tc>
        <w:tc>
          <w:tcPr>
            <w:tcW w:w="1688" w:type="dxa"/>
            <w:tcBorders>
              <w:top w:val="single" w:sz="8" w:space="0" w:color="000000"/>
              <w:left w:val="single" w:sz="8" w:space="0" w:color="000000"/>
              <w:bottom w:val="single" w:sz="8" w:space="0" w:color="000000"/>
              <w:right w:val="single" w:sz="8" w:space="0" w:color="000000"/>
            </w:tcBorders>
            <w:hideMark/>
          </w:tcPr>
          <w:p w:rsidR="006F5B41" w:rsidRDefault="006F5B41" w:rsidP="00954FBD">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sz w:val="22"/>
                <w:szCs w:val="22"/>
                <w:lang w:eastAsia="en-US"/>
              </w:rPr>
              <w:t xml:space="preserve">Student did not participate in a web conference, did not document experience in the student wiki or blog, and did not submit the link to the instructional associate. </w:t>
            </w:r>
          </w:p>
          <w:p w:rsidR="006F5B41" w:rsidRPr="004A468B" w:rsidRDefault="006F5B41" w:rsidP="00954FBD">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b/>
                <w:sz w:val="22"/>
                <w:szCs w:val="22"/>
                <w:lang w:eastAsia="en-US"/>
              </w:rPr>
              <w:t>(0 Points)</w:t>
            </w:r>
          </w:p>
        </w:tc>
      </w:tr>
      <w:tr w:rsidR="0049388C" w:rsidRPr="004A468B" w:rsidTr="00803716">
        <w:trPr>
          <w:trHeight w:val="685"/>
        </w:trPr>
        <w:tc>
          <w:tcPr>
            <w:tcW w:w="1767" w:type="dxa"/>
            <w:tcBorders>
              <w:top w:val="single" w:sz="8" w:space="0" w:color="000000"/>
              <w:left w:val="single" w:sz="8" w:space="0" w:color="000000"/>
              <w:bottom w:val="single" w:sz="8" w:space="0" w:color="000000"/>
              <w:right w:val="single" w:sz="8" w:space="0" w:color="000000"/>
            </w:tcBorders>
            <w:shd w:val="clear" w:color="auto" w:fill="BE151D"/>
            <w:hideMark/>
          </w:tcPr>
          <w:p w:rsidR="006C1A65" w:rsidRPr="006C1A65" w:rsidRDefault="006C1A65" w:rsidP="006C1A65">
            <w:pPr>
              <w:spacing w:before="100" w:after="100"/>
              <w:ind w:left="144" w:right="144"/>
              <w:rPr>
                <w:rFonts w:ascii="Arial Narrow" w:eastAsia="Times New Roman" w:hAnsi="Arial Narrow" w:cs="Arial"/>
                <w:b/>
                <w:bCs/>
                <w:color w:val="FFFFFF"/>
                <w:sz w:val="22"/>
                <w:szCs w:val="22"/>
                <w:lang w:eastAsia="en-US"/>
              </w:rPr>
            </w:pPr>
            <w:r w:rsidRPr="006C1A65">
              <w:rPr>
                <w:rFonts w:ascii="Arial Narrow" w:eastAsia="Times New Roman" w:hAnsi="Arial Narrow" w:cs="Arial"/>
                <w:b/>
                <w:bCs/>
                <w:color w:val="FFFFFF"/>
                <w:sz w:val="22"/>
                <w:szCs w:val="22"/>
                <w:lang w:eastAsia="en-US"/>
              </w:rPr>
              <w:t>Week 1, Part 1.2</w:t>
            </w:r>
            <w:r>
              <w:rPr>
                <w:rFonts w:ascii="Arial Narrow" w:eastAsia="Times New Roman" w:hAnsi="Arial Narrow" w:cs="Arial"/>
                <w:b/>
                <w:bCs/>
                <w:color w:val="FFFFFF"/>
                <w:sz w:val="22"/>
                <w:szCs w:val="22"/>
                <w:lang w:eastAsia="en-US"/>
              </w:rPr>
              <w:t>:</w:t>
            </w:r>
            <w:r w:rsidRPr="006C1A65">
              <w:rPr>
                <w:rFonts w:ascii="Arial Narrow" w:eastAsia="Times New Roman" w:hAnsi="Arial Narrow" w:cs="Arial"/>
                <w:b/>
                <w:bCs/>
                <w:color w:val="FFFFFF"/>
                <w:sz w:val="22"/>
                <w:szCs w:val="22"/>
                <w:lang w:eastAsia="en-US"/>
              </w:rPr>
              <w:t xml:space="preserve"> APA Title Page of Comprehensive Examination, Introduction to Comprehensive Exam</w:t>
            </w:r>
            <w:r>
              <w:rPr>
                <w:rFonts w:ascii="Arial Narrow" w:eastAsia="Times New Roman" w:hAnsi="Arial Narrow" w:cs="Arial"/>
                <w:b/>
                <w:bCs/>
                <w:color w:val="FFFFFF"/>
                <w:sz w:val="22"/>
                <w:szCs w:val="22"/>
                <w:lang w:eastAsia="en-US"/>
              </w:rPr>
              <w:t xml:space="preserve"> </w:t>
            </w:r>
            <w:r w:rsidRPr="006C1A65">
              <w:rPr>
                <w:rFonts w:ascii="Arial Narrow" w:eastAsia="Times New Roman" w:hAnsi="Arial Narrow" w:cs="Arial"/>
                <w:b/>
                <w:bCs/>
                <w:color w:val="FFFFFF"/>
                <w:sz w:val="22"/>
                <w:szCs w:val="22"/>
                <w:lang w:eastAsia="en-US"/>
              </w:rPr>
              <w:t xml:space="preserve"> (10 points),  Position Goal</w:t>
            </w:r>
            <w:r>
              <w:rPr>
                <w:rFonts w:ascii="Arial Narrow" w:eastAsia="Times New Roman" w:hAnsi="Arial Narrow" w:cs="Arial"/>
                <w:b/>
                <w:bCs/>
                <w:color w:val="FFFFFF"/>
                <w:sz w:val="22"/>
                <w:szCs w:val="22"/>
                <w:lang w:eastAsia="en-US"/>
              </w:rPr>
              <w:t xml:space="preserve"> </w:t>
            </w:r>
            <w:r w:rsidRPr="006C1A65">
              <w:rPr>
                <w:rFonts w:ascii="Arial Narrow" w:eastAsia="Times New Roman" w:hAnsi="Arial Narrow" w:cs="Arial"/>
                <w:b/>
                <w:bCs/>
                <w:color w:val="FFFFFF"/>
                <w:sz w:val="22"/>
                <w:szCs w:val="22"/>
                <w:lang w:eastAsia="en-US"/>
              </w:rPr>
              <w:t xml:space="preserve"> (20 points), and  Leadership Goals (20 points) </w:t>
            </w:r>
          </w:p>
        </w:tc>
        <w:tc>
          <w:tcPr>
            <w:tcW w:w="2658" w:type="dxa"/>
            <w:tcBorders>
              <w:top w:val="single" w:sz="8" w:space="0" w:color="000000"/>
              <w:left w:val="single" w:sz="8" w:space="0" w:color="000000"/>
              <w:bottom w:val="single" w:sz="8" w:space="0" w:color="000000"/>
              <w:right w:val="single" w:sz="8" w:space="0" w:color="000000"/>
            </w:tcBorders>
            <w:hideMark/>
          </w:tcPr>
          <w:p w:rsidR="006C1A65" w:rsidRPr="006C1A65" w:rsidRDefault="006C1A65" w:rsidP="006C1A65">
            <w:pPr>
              <w:spacing w:before="100" w:after="100"/>
              <w:ind w:left="144" w:right="144"/>
              <w:rPr>
                <w:rFonts w:ascii="Arial Narrow" w:eastAsia="Times New Roman" w:hAnsi="Arial Narrow" w:cs="Arial"/>
                <w:sz w:val="22"/>
                <w:szCs w:val="22"/>
                <w:lang w:eastAsia="en-US"/>
              </w:rPr>
            </w:pPr>
            <w:r w:rsidRPr="006C1A65">
              <w:rPr>
                <w:rFonts w:ascii="Arial Narrow" w:eastAsia="Times New Roman" w:hAnsi="Arial Narrow" w:cs="Arial"/>
                <w:sz w:val="22"/>
                <w:szCs w:val="22"/>
                <w:lang w:eastAsia="en-US"/>
              </w:rPr>
              <w:t xml:space="preserve">Student completes the APA Title Page  and Introduction to Comprehensive Exam (10 points), the Position Goal (20 points), and Leadership Goals (20 points), uses APA style, and submits the link </w:t>
            </w:r>
            <w:r w:rsidR="005B0E42">
              <w:rPr>
                <w:rFonts w:ascii="Arial Narrow" w:eastAsia="Times New Roman" w:hAnsi="Arial Narrow" w:cs="Arial"/>
                <w:sz w:val="22"/>
                <w:szCs w:val="22"/>
                <w:lang w:eastAsia="en-US"/>
              </w:rPr>
              <w:t xml:space="preserve">to a </w:t>
            </w:r>
            <w:r w:rsidR="005B0E42" w:rsidRPr="005B0E42">
              <w:rPr>
                <w:rFonts w:ascii="Arial Narrow" w:eastAsia="Times New Roman" w:hAnsi="Arial Narrow" w:cs="Arial"/>
                <w:b/>
                <w:sz w:val="22"/>
                <w:szCs w:val="22"/>
                <w:lang w:eastAsia="en-US"/>
              </w:rPr>
              <w:t>Word Document</w:t>
            </w:r>
            <w:r w:rsidR="005B0E42">
              <w:rPr>
                <w:rFonts w:ascii="Arial Narrow" w:eastAsia="Times New Roman" w:hAnsi="Arial Narrow" w:cs="Arial"/>
                <w:sz w:val="22"/>
                <w:szCs w:val="22"/>
                <w:lang w:eastAsia="en-US"/>
              </w:rPr>
              <w:t xml:space="preserve"> </w:t>
            </w:r>
            <w:r w:rsidR="002629BF">
              <w:rPr>
                <w:rFonts w:ascii="Arial Narrow" w:eastAsia="Times New Roman" w:hAnsi="Arial Narrow" w:cs="Arial"/>
                <w:sz w:val="22"/>
                <w:szCs w:val="22"/>
                <w:lang w:eastAsia="en-US"/>
              </w:rPr>
              <w:t xml:space="preserve"> (stored </w:t>
            </w:r>
            <w:r w:rsidR="00A256D5">
              <w:rPr>
                <w:rFonts w:ascii="Arial Narrow" w:eastAsia="Times New Roman" w:hAnsi="Arial Narrow" w:cs="Arial"/>
                <w:sz w:val="22"/>
                <w:szCs w:val="22"/>
                <w:lang w:eastAsia="en-US"/>
              </w:rPr>
              <w:t xml:space="preserve">on the </w:t>
            </w:r>
            <w:r w:rsidR="00123860">
              <w:rPr>
                <w:rFonts w:ascii="Arial Narrow" w:eastAsia="Times New Roman" w:hAnsi="Arial Narrow" w:cs="Arial"/>
                <w:sz w:val="22"/>
                <w:szCs w:val="22"/>
                <w:lang w:eastAsia="en-US"/>
              </w:rPr>
              <w:t>e-P</w:t>
            </w:r>
            <w:r w:rsidR="002629BF">
              <w:rPr>
                <w:rFonts w:ascii="Arial Narrow" w:eastAsia="Times New Roman" w:hAnsi="Arial Narrow" w:cs="Arial"/>
                <w:sz w:val="22"/>
                <w:szCs w:val="22"/>
                <w:lang w:eastAsia="en-US"/>
              </w:rPr>
              <w:t xml:space="preserve">ortfolio </w:t>
            </w:r>
            <w:r w:rsidR="00A256D5">
              <w:rPr>
                <w:rFonts w:ascii="Arial Narrow" w:eastAsia="Times New Roman" w:hAnsi="Arial Narrow" w:cs="Arial"/>
                <w:sz w:val="22"/>
                <w:szCs w:val="22"/>
                <w:lang w:eastAsia="en-US"/>
              </w:rPr>
              <w:t>w</w:t>
            </w:r>
            <w:r w:rsidR="005B0E42">
              <w:rPr>
                <w:rFonts w:ascii="Arial Narrow" w:eastAsia="Times New Roman" w:hAnsi="Arial Narrow" w:cs="Arial"/>
                <w:sz w:val="22"/>
                <w:szCs w:val="22"/>
                <w:lang w:eastAsia="en-US"/>
              </w:rPr>
              <w:t>ik</w:t>
            </w:r>
            <w:r w:rsidR="0091748C">
              <w:rPr>
                <w:rFonts w:ascii="Arial Narrow" w:eastAsia="Times New Roman" w:hAnsi="Arial Narrow" w:cs="Arial"/>
                <w:sz w:val="22"/>
                <w:szCs w:val="22"/>
                <w:lang w:eastAsia="en-US"/>
              </w:rPr>
              <w:t>i</w:t>
            </w:r>
            <w:r w:rsidR="00A256D5">
              <w:rPr>
                <w:rFonts w:ascii="Arial Narrow" w:eastAsia="Times New Roman" w:hAnsi="Arial Narrow" w:cs="Arial"/>
                <w:sz w:val="22"/>
                <w:szCs w:val="22"/>
                <w:lang w:eastAsia="en-US"/>
              </w:rPr>
              <w:t>/b</w:t>
            </w:r>
            <w:r w:rsidR="0091748C">
              <w:rPr>
                <w:rFonts w:ascii="Arial Narrow" w:eastAsia="Times New Roman" w:hAnsi="Arial Narrow" w:cs="Arial"/>
                <w:sz w:val="22"/>
                <w:szCs w:val="22"/>
                <w:lang w:eastAsia="en-US"/>
              </w:rPr>
              <w:t>log</w:t>
            </w:r>
            <w:r w:rsidR="00123860">
              <w:rPr>
                <w:rFonts w:ascii="Arial Narrow" w:eastAsia="Times New Roman" w:hAnsi="Arial Narrow" w:cs="Arial"/>
                <w:sz w:val="22"/>
                <w:szCs w:val="22"/>
                <w:lang w:eastAsia="en-US"/>
              </w:rPr>
              <w:t>/Goog</w:t>
            </w:r>
            <w:r w:rsidR="007D5238">
              <w:rPr>
                <w:rFonts w:ascii="Arial Narrow" w:eastAsia="Times New Roman" w:hAnsi="Arial Narrow" w:cs="Arial"/>
                <w:sz w:val="22"/>
                <w:szCs w:val="22"/>
                <w:lang w:eastAsia="en-US"/>
              </w:rPr>
              <w:t xml:space="preserve">le </w:t>
            </w:r>
            <w:r w:rsidR="00123860">
              <w:rPr>
                <w:rFonts w:ascii="Arial Narrow" w:eastAsia="Times New Roman" w:hAnsi="Arial Narrow" w:cs="Arial"/>
                <w:sz w:val="22"/>
                <w:szCs w:val="22"/>
                <w:lang w:eastAsia="en-US"/>
              </w:rPr>
              <w:t>site</w:t>
            </w:r>
            <w:r w:rsidR="002629BF">
              <w:rPr>
                <w:rFonts w:ascii="Arial Narrow" w:eastAsia="Times New Roman" w:hAnsi="Arial Narrow" w:cs="Arial"/>
                <w:sz w:val="22"/>
                <w:szCs w:val="22"/>
                <w:lang w:eastAsia="en-US"/>
              </w:rPr>
              <w:t>)</w:t>
            </w:r>
            <w:r w:rsidR="0091748C">
              <w:rPr>
                <w:rFonts w:ascii="Arial Narrow" w:eastAsia="Times New Roman" w:hAnsi="Arial Narrow" w:cs="Arial"/>
                <w:sz w:val="22"/>
                <w:szCs w:val="22"/>
                <w:lang w:eastAsia="en-US"/>
              </w:rPr>
              <w:t xml:space="preserve"> </w:t>
            </w:r>
            <w:r w:rsidR="005B0E42">
              <w:rPr>
                <w:rFonts w:ascii="Arial Narrow" w:eastAsia="Times New Roman" w:hAnsi="Arial Narrow" w:cs="Arial"/>
                <w:sz w:val="22"/>
                <w:szCs w:val="22"/>
                <w:lang w:eastAsia="en-US"/>
              </w:rPr>
              <w:t xml:space="preserve"> </w:t>
            </w:r>
            <w:r w:rsidRPr="006C1A65">
              <w:rPr>
                <w:rFonts w:ascii="Arial Narrow" w:eastAsia="Times New Roman" w:hAnsi="Arial Narrow" w:cs="Arial"/>
                <w:sz w:val="22"/>
                <w:szCs w:val="22"/>
                <w:lang w:eastAsia="en-US"/>
              </w:rPr>
              <w:t>to the instructional associate.</w:t>
            </w:r>
          </w:p>
          <w:p w:rsidR="006C1A65" w:rsidRPr="006C1A65" w:rsidRDefault="006C1A65" w:rsidP="006C1A65">
            <w:pPr>
              <w:spacing w:before="100" w:after="100"/>
              <w:ind w:left="144" w:right="144"/>
              <w:rPr>
                <w:rFonts w:ascii="Arial Narrow" w:eastAsia="Times New Roman" w:hAnsi="Arial Narrow" w:cs="Arial"/>
                <w:b/>
                <w:sz w:val="22"/>
                <w:szCs w:val="22"/>
                <w:lang w:eastAsia="en-US"/>
              </w:rPr>
            </w:pPr>
            <w:r w:rsidRPr="006C1A65">
              <w:rPr>
                <w:rFonts w:ascii="Arial Narrow" w:eastAsia="Times New Roman" w:hAnsi="Arial Narrow" w:cs="Arial"/>
                <w:b/>
                <w:sz w:val="22"/>
                <w:szCs w:val="22"/>
                <w:lang w:eastAsia="en-US"/>
              </w:rPr>
              <w:t>(Maximum 50 Points)</w:t>
            </w:r>
          </w:p>
        </w:tc>
        <w:tc>
          <w:tcPr>
            <w:tcW w:w="1794" w:type="dxa"/>
            <w:tcBorders>
              <w:top w:val="single" w:sz="8" w:space="0" w:color="000000"/>
              <w:left w:val="single" w:sz="8" w:space="0" w:color="000000"/>
              <w:bottom w:val="single" w:sz="8" w:space="0" w:color="000000"/>
              <w:right w:val="single" w:sz="8" w:space="0" w:color="000000"/>
            </w:tcBorders>
            <w:hideMark/>
          </w:tcPr>
          <w:p w:rsidR="006C1A65" w:rsidRPr="006C1A65" w:rsidRDefault="00544596" w:rsidP="00E8794A">
            <w:pPr>
              <w:spacing w:before="100" w:after="100"/>
              <w:ind w:left="144" w:right="144"/>
              <w:rPr>
                <w:rFonts w:ascii="Arial Narrow" w:eastAsia="Times New Roman" w:hAnsi="Arial Narrow" w:cs="Arial"/>
                <w:b/>
                <w:sz w:val="22"/>
                <w:szCs w:val="22"/>
                <w:lang w:eastAsia="en-US"/>
              </w:rPr>
            </w:pPr>
            <w:r>
              <w:rPr>
                <w:rFonts w:ascii="Arial Narrow" w:eastAsia="Times New Roman" w:hAnsi="Arial Narrow" w:cs="Arial"/>
                <w:sz w:val="22"/>
                <w:szCs w:val="22"/>
                <w:lang w:eastAsia="en-US"/>
              </w:rPr>
              <w:t xml:space="preserve">Completes each </w:t>
            </w:r>
            <w:r w:rsidR="00E8794A">
              <w:rPr>
                <w:rFonts w:ascii="Arial Narrow" w:eastAsia="Times New Roman" w:hAnsi="Arial Narrow" w:cs="Arial"/>
                <w:sz w:val="22"/>
                <w:szCs w:val="22"/>
                <w:lang w:eastAsia="en-US"/>
              </w:rPr>
              <w:t xml:space="preserve">“Accomplished” </w:t>
            </w:r>
            <w:r>
              <w:rPr>
                <w:rFonts w:ascii="Arial Narrow" w:eastAsia="Times New Roman" w:hAnsi="Arial Narrow" w:cs="Arial"/>
                <w:sz w:val="22"/>
                <w:szCs w:val="22"/>
                <w:lang w:eastAsia="en-US"/>
              </w:rPr>
              <w:t>Comprehensive Exam c</w:t>
            </w:r>
            <w:r w:rsidR="00E8794A">
              <w:rPr>
                <w:rFonts w:ascii="Arial Narrow" w:eastAsia="Times New Roman" w:hAnsi="Arial Narrow" w:cs="Arial"/>
                <w:sz w:val="22"/>
                <w:szCs w:val="22"/>
                <w:lang w:eastAsia="en-US"/>
              </w:rPr>
              <w:t xml:space="preserve">riteria </w:t>
            </w:r>
            <w:r>
              <w:rPr>
                <w:rFonts w:ascii="Arial Narrow" w:eastAsia="Times New Roman" w:hAnsi="Arial Narrow" w:cs="Arial"/>
                <w:sz w:val="22"/>
                <w:szCs w:val="22"/>
                <w:lang w:eastAsia="en-US"/>
              </w:rPr>
              <w:t xml:space="preserve">in APA style, with </w:t>
            </w:r>
            <w:r w:rsidR="006C1A65" w:rsidRPr="006C1A65">
              <w:rPr>
                <w:rFonts w:ascii="Arial Narrow" w:eastAsia="Times New Roman" w:hAnsi="Arial Narrow" w:cs="Arial"/>
                <w:sz w:val="22"/>
                <w:szCs w:val="22"/>
                <w:lang w:eastAsia="en-US"/>
              </w:rPr>
              <w:t>3 or fewer errors</w:t>
            </w:r>
            <w:r>
              <w:rPr>
                <w:rFonts w:ascii="Arial Narrow" w:eastAsia="Times New Roman" w:hAnsi="Arial Narrow" w:cs="Arial"/>
                <w:sz w:val="22"/>
                <w:szCs w:val="22"/>
                <w:lang w:eastAsia="en-US"/>
              </w:rPr>
              <w:t>.</w:t>
            </w:r>
            <w:r w:rsidR="006C1A65" w:rsidRPr="006C1A65">
              <w:rPr>
                <w:rFonts w:ascii="Arial Narrow" w:eastAsia="Times New Roman" w:hAnsi="Arial Narrow" w:cs="Arial"/>
                <w:sz w:val="22"/>
                <w:szCs w:val="22"/>
                <w:lang w:eastAsia="en-US"/>
              </w:rPr>
              <w:t xml:space="preserve"> </w:t>
            </w:r>
            <w:r w:rsidR="006C1A65">
              <w:rPr>
                <w:rFonts w:ascii="Arial Narrow" w:eastAsia="Times New Roman" w:hAnsi="Arial Narrow" w:cs="Arial"/>
                <w:b/>
                <w:sz w:val="22"/>
                <w:szCs w:val="22"/>
                <w:lang w:eastAsia="en-US"/>
              </w:rPr>
              <w:t>(</w:t>
            </w:r>
            <w:r w:rsidR="006C1A65" w:rsidRPr="006C1A65">
              <w:rPr>
                <w:rFonts w:ascii="Arial Narrow" w:eastAsia="Times New Roman" w:hAnsi="Arial Narrow" w:cs="Arial"/>
                <w:b/>
                <w:sz w:val="22"/>
                <w:szCs w:val="22"/>
                <w:lang w:eastAsia="en-US"/>
              </w:rPr>
              <w:t>Maximum 44 Points)</w:t>
            </w:r>
          </w:p>
        </w:tc>
        <w:tc>
          <w:tcPr>
            <w:tcW w:w="1663" w:type="dxa"/>
            <w:tcBorders>
              <w:top w:val="single" w:sz="8" w:space="0" w:color="000000"/>
              <w:left w:val="single" w:sz="8" w:space="0" w:color="000000"/>
              <w:bottom w:val="single" w:sz="8" w:space="0" w:color="000000"/>
              <w:right w:val="single" w:sz="8" w:space="0" w:color="000000"/>
            </w:tcBorders>
            <w:hideMark/>
          </w:tcPr>
          <w:p w:rsidR="006C1A65" w:rsidRPr="006C1A65" w:rsidRDefault="000120F0" w:rsidP="006C1A65">
            <w:pPr>
              <w:spacing w:before="100" w:after="100"/>
              <w:ind w:left="144" w:right="144"/>
              <w:rPr>
                <w:rFonts w:ascii="Arial Narrow" w:eastAsia="Times New Roman" w:hAnsi="Arial Narrow" w:cs="Arial"/>
                <w:sz w:val="22"/>
                <w:szCs w:val="22"/>
                <w:lang w:eastAsia="en-US"/>
              </w:rPr>
            </w:pPr>
            <w:r>
              <w:rPr>
                <w:rFonts w:ascii="Arial Narrow" w:eastAsia="Times New Roman" w:hAnsi="Arial Narrow" w:cs="Arial"/>
                <w:sz w:val="22"/>
                <w:szCs w:val="22"/>
                <w:lang w:eastAsia="en-US"/>
              </w:rPr>
              <w:t xml:space="preserve">Does not complete each </w:t>
            </w:r>
            <w:r w:rsidR="00E8794A">
              <w:rPr>
                <w:rFonts w:ascii="Arial Narrow" w:eastAsia="Times New Roman" w:hAnsi="Arial Narrow" w:cs="Arial"/>
                <w:sz w:val="22"/>
                <w:szCs w:val="22"/>
                <w:lang w:eastAsia="en-US"/>
              </w:rPr>
              <w:t>“Accomplished”</w:t>
            </w:r>
            <w:r>
              <w:rPr>
                <w:rFonts w:ascii="Arial Narrow" w:eastAsia="Times New Roman" w:hAnsi="Arial Narrow" w:cs="Arial"/>
                <w:sz w:val="22"/>
                <w:szCs w:val="22"/>
                <w:lang w:eastAsia="en-US"/>
              </w:rPr>
              <w:t xml:space="preserve"> Comprehensive Exam c</w:t>
            </w:r>
            <w:r w:rsidR="00E8794A">
              <w:rPr>
                <w:rFonts w:ascii="Arial Narrow" w:eastAsia="Times New Roman" w:hAnsi="Arial Narrow" w:cs="Arial"/>
                <w:sz w:val="22"/>
                <w:szCs w:val="22"/>
                <w:lang w:eastAsia="en-US"/>
              </w:rPr>
              <w:t>riteria</w:t>
            </w:r>
            <w:r w:rsidR="00DC190E">
              <w:rPr>
                <w:rFonts w:ascii="Arial Narrow" w:eastAsia="Times New Roman" w:hAnsi="Arial Narrow" w:cs="Arial"/>
                <w:sz w:val="22"/>
                <w:szCs w:val="22"/>
                <w:lang w:eastAsia="en-US"/>
              </w:rPr>
              <w:t xml:space="preserve">, </w:t>
            </w:r>
            <w:r>
              <w:rPr>
                <w:rFonts w:ascii="Arial Narrow" w:eastAsia="Times New Roman" w:hAnsi="Arial Narrow" w:cs="Arial"/>
                <w:sz w:val="22"/>
                <w:szCs w:val="22"/>
                <w:lang w:eastAsia="en-US"/>
              </w:rPr>
              <w:t>inaccurate use of APA style and/or f</w:t>
            </w:r>
            <w:r w:rsidR="006C1A65" w:rsidRPr="006C1A65">
              <w:rPr>
                <w:rFonts w:ascii="Arial Narrow" w:eastAsia="Times New Roman" w:hAnsi="Arial Narrow" w:cs="Arial"/>
                <w:sz w:val="22"/>
                <w:szCs w:val="22"/>
                <w:lang w:eastAsia="en-US"/>
              </w:rPr>
              <w:t>our or more errors.</w:t>
            </w:r>
          </w:p>
          <w:p w:rsidR="006C1A65" w:rsidRPr="006C1A65" w:rsidRDefault="006C1A65" w:rsidP="006C1A65">
            <w:pPr>
              <w:spacing w:before="100" w:after="100"/>
              <w:ind w:left="144" w:right="144"/>
              <w:rPr>
                <w:rFonts w:ascii="Arial Narrow" w:eastAsia="Times New Roman" w:hAnsi="Arial Narrow" w:cs="Arial"/>
                <w:b/>
                <w:sz w:val="22"/>
                <w:szCs w:val="22"/>
                <w:lang w:eastAsia="en-US"/>
              </w:rPr>
            </w:pPr>
            <w:r w:rsidRPr="006C1A65">
              <w:rPr>
                <w:rFonts w:ascii="Arial Narrow" w:eastAsia="Times New Roman" w:hAnsi="Arial Narrow" w:cs="Arial"/>
                <w:b/>
                <w:sz w:val="22"/>
                <w:szCs w:val="22"/>
                <w:lang w:eastAsia="en-US"/>
              </w:rPr>
              <w:t xml:space="preserve"> (Maximum 39 Points)</w:t>
            </w:r>
          </w:p>
        </w:tc>
        <w:tc>
          <w:tcPr>
            <w:tcW w:w="1688" w:type="dxa"/>
            <w:tcBorders>
              <w:top w:val="single" w:sz="8" w:space="0" w:color="000000"/>
              <w:left w:val="single" w:sz="8" w:space="0" w:color="000000"/>
              <w:bottom w:val="single" w:sz="8" w:space="0" w:color="000000"/>
              <w:right w:val="single" w:sz="8" w:space="0" w:color="000000"/>
            </w:tcBorders>
            <w:hideMark/>
          </w:tcPr>
          <w:p w:rsidR="00DC190E" w:rsidRPr="00DC190E" w:rsidRDefault="00DC190E" w:rsidP="006C1A65">
            <w:pPr>
              <w:spacing w:before="100" w:after="100"/>
              <w:ind w:left="144" w:right="144"/>
              <w:rPr>
                <w:rFonts w:ascii="Arial Narrow" w:eastAsia="Times New Roman" w:hAnsi="Arial Narrow" w:cs="Arial"/>
                <w:sz w:val="22"/>
                <w:szCs w:val="22"/>
                <w:lang w:eastAsia="en-US"/>
              </w:rPr>
            </w:pPr>
            <w:r>
              <w:rPr>
                <w:rFonts w:ascii="Arial Narrow" w:eastAsia="Times New Roman" w:hAnsi="Arial Narrow" w:cs="Arial"/>
                <w:sz w:val="22"/>
                <w:szCs w:val="22"/>
                <w:lang w:eastAsia="en-US"/>
              </w:rPr>
              <w:t xml:space="preserve">Does not complete each required </w:t>
            </w:r>
            <w:r w:rsidR="0029069E">
              <w:rPr>
                <w:rFonts w:ascii="Arial Narrow" w:eastAsia="Times New Roman" w:hAnsi="Arial Narrow" w:cs="Arial"/>
                <w:sz w:val="22"/>
                <w:szCs w:val="22"/>
                <w:lang w:eastAsia="en-US"/>
              </w:rPr>
              <w:t xml:space="preserve">“Accomplished” </w:t>
            </w:r>
            <w:r>
              <w:rPr>
                <w:rFonts w:ascii="Arial Narrow" w:eastAsia="Times New Roman" w:hAnsi="Arial Narrow" w:cs="Arial"/>
                <w:sz w:val="22"/>
                <w:szCs w:val="22"/>
                <w:lang w:eastAsia="en-US"/>
              </w:rPr>
              <w:t>Comprehensive Exam c</w:t>
            </w:r>
            <w:r w:rsidR="00E8794A">
              <w:rPr>
                <w:rFonts w:ascii="Arial Narrow" w:eastAsia="Times New Roman" w:hAnsi="Arial Narrow" w:cs="Arial"/>
                <w:sz w:val="22"/>
                <w:szCs w:val="22"/>
                <w:lang w:eastAsia="en-US"/>
              </w:rPr>
              <w:t>riteria</w:t>
            </w:r>
            <w:r>
              <w:rPr>
                <w:rFonts w:ascii="Arial Narrow" w:eastAsia="Times New Roman" w:hAnsi="Arial Narrow" w:cs="Arial"/>
                <w:sz w:val="22"/>
                <w:szCs w:val="22"/>
                <w:lang w:eastAsia="en-US"/>
              </w:rPr>
              <w:t>, substantially in</w:t>
            </w:r>
            <w:r w:rsidR="00E8794A">
              <w:rPr>
                <w:rFonts w:ascii="Arial Narrow" w:eastAsia="Times New Roman" w:hAnsi="Arial Narrow" w:cs="Arial"/>
                <w:sz w:val="22"/>
                <w:szCs w:val="22"/>
                <w:lang w:eastAsia="en-US"/>
              </w:rPr>
              <w:t>accurate use of APA style and</w:t>
            </w:r>
            <w:r>
              <w:rPr>
                <w:rFonts w:ascii="Arial Narrow" w:eastAsia="Times New Roman" w:hAnsi="Arial Narrow" w:cs="Arial"/>
                <w:sz w:val="22"/>
                <w:szCs w:val="22"/>
                <w:lang w:eastAsia="en-US"/>
              </w:rPr>
              <w:t xml:space="preserve"> more than 4 errors.</w:t>
            </w:r>
          </w:p>
          <w:p w:rsidR="006C1A65" w:rsidRPr="006C1A65" w:rsidRDefault="009F0FE5" w:rsidP="006C1A65">
            <w:pPr>
              <w:spacing w:before="100" w:after="100"/>
              <w:ind w:left="144" w:right="144"/>
              <w:rPr>
                <w:rFonts w:ascii="Arial Narrow" w:eastAsia="Times New Roman" w:hAnsi="Arial Narrow" w:cs="Arial"/>
                <w:b/>
                <w:sz w:val="22"/>
                <w:szCs w:val="22"/>
                <w:lang w:eastAsia="en-US"/>
              </w:rPr>
            </w:pPr>
            <w:r>
              <w:rPr>
                <w:rFonts w:ascii="Arial Narrow" w:eastAsia="Times New Roman" w:hAnsi="Arial Narrow" w:cs="Arial"/>
                <w:b/>
                <w:sz w:val="22"/>
                <w:szCs w:val="22"/>
                <w:lang w:eastAsia="en-US"/>
              </w:rPr>
              <w:t xml:space="preserve">(Maximum 35 </w:t>
            </w:r>
            <w:r w:rsidR="006C1A65" w:rsidRPr="006C1A65">
              <w:rPr>
                <w:rFonts w:ascii="Arial Narrow" w:eastAsia="Times New Roman" w:hAnsi="Arial Narrow" w:cs="Arial"/>
                <w:b/>
                <w:sz w:val="22"/>
                <w:szCs w:val="22"/>
                <w:lang w:eastAsia="en-US"/>
              </w:rPr>
              <w:t>Points)</w:t>
            </w:r>
          </w:p>
        </w:tc>
      </w:tr>
      <w:tr w:rsidR="009145D1" w:rsidRPr="004A468B" w:rsidTr="00803716">
        <w:tc>
          <w:tcPr>
            <w:tcW w:w="1767" w:type="dxa"/>
            <w:tcBorders>
              <w:top w:val="single" w:sz="8" w:space="0" w:color="000000"/>
              <w:left w:val="single" w:sz="8" w:space="0" w:color="000000"/>
              <w:bottom w:val="single" w:sz="8" w:space="0" w:color="000000"/>
              <w:right w:val="single" w:sz="8" w:space="0" w:color="000000"/>
            </w:tcBorders>
            <w:shd w:val="clear" w:color="auto" w:fill="BE151D"/>
            <w:hideMark/>
          </w:tcPr>
          <w:p w:rsidR="009145D1" w:rsidRDefault="009145D1" w:rsidP="009145D1">
            <w:pPr>
              <w:spacing w:before="100" w:after="100"/>
              <w:ind w:left="144" w:right="144"/>
              <w:rPr>
                <w:rFonts w:ascii="Arial Narrow" w:eastAsia="Times New Roman" w:hAnsi="Arial Narrow" w:cs="Arial"/>
                <w:b/>
                <w:bCs/>
                <w:color w:val="FFFFFF"/>
                <w:sz w:val="22"/>
                <w:szCs w:val="22"/>
                <w:lang w:eastAsia="en-US"/>
              </w:rPr>
            </w:pPr>
            <w:r w:rsidRPr="004A468B">
              <w:rPr>
                <w:rFonts w:ascii="Arial Narrow" w:eastAsia="Times New Roman" w:hAnsi="Arial Narrow" w:cs="Arial"/>
                <w:b/>
                <w:bCs/>
                <w:color w:val="FFFFFF"/>
                <w:sz w:val="22"/>
                <w:szCs w:val="22"/>
                <w:lang w:eastAsia="en-US"/>
              </w:rPr>
              <w:t>Week 1, Part 1.3</w:t>
            </w:r>
            <w:r>
              <w:rPr>
                <w:rFonts w:ascii="Arial Narrow" w:eastAsia="Times New Roman" w:hAnsi="Arial Narrow" w:cs="Arial"/>
                <w:b/>
                <w:bCs/>
                <w:color w:val="FFFFFF"/>
                <w:sz w:val="22"/>
                <w:szCs w:val="22"/>
                <w:lang w:eastAsia="en-US"/>
              </w:rPr>
              <w:t>:</w:t>
            </w:r>
            <w:r w:rsidRPr="004A468B">
              <w:rPr>
                <w:rFonts w:ascii="Arial Narrow" w:eastAsia="Times New Roman" w:hAnsi="Arial Narrow" w:cs="Arial"/>
                <w:b/>
                <w:bCs/>
                <w:color w:val="FFFFFF"/>
                <w:sz w:val="22"/>
                <w:szCs w:val="22"/>
                <w:lang w:eastAsia="en-US"/>
              </w:rPr>
              <w:t xml:space="preserve"> Reflections for EDLD 5306  Course-Embedded </w:t>
            </w:r>
            <w:r w:rsidRPr="004A468B">
              <w:rPr>
                <w:rFonts w:ascii="Arial Narrow" w:eastAsia="Times New Roman" w:hAnsi="Arial Narrow" w:cs="Arial"/>
                <w:b/>
                <w:bCs/>
                <w:color w:val="FFFFFF"/>
                <w:sz w:val="22"/>
                <w:szCs w:val="22"/>
                <w:lang w:eastAsia="en-US"/>
              </w:rPr>
              <w:lastRenderedPageBreak/>
              <w:t>Assignments</w:t>
            </w:r>
          </w:p>
          <w:p w:rsidR="009145D1" w:rsidRPr="004A468B" w:rsidRDefault="009145D1" w:rsidP="009145D1">
            <w:pPr>
              <w:spacing w:before="100" w:after="100"/>
              <w:ind w:left="144" w:right="144"/>
              <w:rPr>
                <w:rFonts w:ascii="Arial Narrow" w:eastAsia="Times New Roman" w:hAnsi="Arial Narrow" w:cs="Arial"/>
                <w:b/>
                <w:color w:val="FFFFFF"/>
                <w:sz w:val="22"/>
                <w:szCs w:val="22"/>
                <w:lang w:eastAsia="en-US"/>
              </w:rPr>
            </w:pPr>
            <w:r>
              <w:rPr>
                <w:rFonts w:ascii="Arial Narrow" w:eastAsia="Times New Roman" w:hAnsi="Arial Narrow" w:cs="Arial"/>
                <w:b/>
                <w:bCs/>
                <w:color w:val="FFFFFF"/>
                <w:sz w:val="22"/>
                <w:szCs w:val="22"/>
                <w:lang w:eastAsia="en-US"/>
              </w:rPr>
              <w:t>(25 points)</w:t>
            </w:r>
          </w:p>
        </w:tc>
        <w:tc>
          <w:tcPr>
            <w:tcW w:w="265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pStyle w:val="ListParagraph"/>
              <w:spacing w:before="100" w:after="100" w:line="240" w:lineRule="auto"/>
              <w:ind w:left="144" w:right="144"/>
              <w:rPr>
                <w:rFonts w:ascii="Arial Narrow" w:hAnsi="Arial Narrow" w:cs="Arial"/>
              </w:rPr>
            </w:pPr>
            <w:r w:rsidRPr="0049388C">
              <w:rPr>
                <w:rFonts w:ascii="Arial Narrow" w:hAnsi="Arial Narrow" w:cs="Arial"/>
                <w:b/>
              </w:rPr>
              <w:lastRenderedPageBreak/>
              <w:t>Note:</w:t>
            </w:r>
            <w:r>
              <w:rPr>
                <w:rFonts w:ascii="Arial Narrow" w:hAnsi="Arial Narrow" w:cs="Arial"/>
              </w:rPr>
              <w:t xml:space="preserve"> </w:t>
            </w:r>
            <w:r>
              <w:rPr>
                <w:rFonts w:ascii="Arial Narrow" w:hAnsi="Arial Narrow" w:cs="Arial"/>
                <w:b/>
              </w:rPr>
              <w:t>Reflect</w:t>
            </w:r>
            <w:r w:rsidR="0006055B">
              <w:rPr>
                <w:rFonts w:ascii="Arial Narrow" w:hAnsi="Arial Narrow" w:cs="Arial"/>
                <w:b/>
              </w:rPr>
              <w:t>ion</w:t>
            </w:r>
            <w:r w:rsidRPr="0049388C">
              <w:rPr>
                <w:rFonts w:ascii="Arial Narrow" w:hAnsi="Arial Narrow" w:cs="Arial"/>
                <w:b/>
              </w:rPr>
              <w:t xml:space="preserve"> at a critical level means</w:t>
            </w:r>
            <w:r w:rsidRPr="004A468B">
              <w:rPr>
                <w:rFonts w:ascii="Arial Narrow" w:hAnsi="Arial Narrow" w:cs="Arial"/>
              </w:rPr>
              <w:t xml:space="preserve"> </w:t>
            </w:r>
            <w:r>
              <w:rPr>
                <w:rFonts w:ascii="Arial Narrow" w:hAnsi="Arial Narrow" w:cs="Arial"/>
              </w:rPr>
              <w:t>writing text that reveals</w:t>
            </w:r>
            <w:r w:rsidRPr="004A468B">
              <w:rPr>
                <w:rFonts w:ascii="Arial Narrow" w:hAnsi="Arial Narrow" w:cs="Arial"/>
              </w:rPr>
              <w:t xml:space="preserve"> your opinion of the reading or experience, why you hold that o</w:t>
            </w:r>
            <w:r>
              <w:rPr>
                <w:rFonts w:ascii="Arial Narrow" w:hAnsi="Arial Narrow" w:cs="Arial"/>
              </w:rPr>
              <w:t>pi</w:t>
            </w:r>
            <w:r w:rsidRPr="004A468B">
              <w:rPr>
                <w:rFonts w:ascii="Arial Narrow" w:hAnsi="Arial Narrow" w:cs="Arial"/>
              </w:rPr>
              <w:t xml:space="preserve">nion, </w:t>
            </w:r>
            <w:r>
              <w:rPr>
                <w:rFonts w:ascii="Arial Narrow" w:hAnsi="Arial Narrow" w:cs="Arial"/>
              </w:rPr>
              <w:lastRenderedPageBreak/>
              <w:t>how the experience/assignment/reading could be improved</w:t>
            </w:r>
            <w:r w:rsidRPr="004A468B">
              <w:rPr>
                <w:rFonts w:ascii="Arial Narrow" w:hAnsi="Arial Narrow" w:cs="Arial"/>
              </w:rPr>
              <w:t>, how you s</w:t>
            </w:r>
            <w:r>
              <w:rPr>
                <w:rFonts w:ascii="Arial Narrow" w:hAnsi="Arial Narrow" w:cs="Arial"/>
              </w:rPr>
              <w:t xml:space="preserve">ee the reading or experience as </w:t>
            </w:r>
            <w:r w:rsidRPr="004A468B">
              <w:rPr>
                <w:rFonts w:ascii="Arial Narrow" w:hAnsi="Arial Narrow" w:cs="Arial"/>
              </w:rPr>
              <w:t xml:space="preserve">consistent or inconsistent with what you have learned so </w:t>
            </w:r>
            <w:r>
              <w:rPr>
                <w:rFonts w:ascii="Arial Narrow" w:hAnsi="Arial Narrow" w:cs="Arial"/>
              </w:rPr>
              <w:t>far, implications for the future, etc. Reflection should include more content than just a recitation of facts and you should document your writing with a minimum of 3 references.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b/>
                <w:u w:val="single"/>
              </w:rPr>
              <w:t>Self –Assessment</w:t>
            </w:r>
            <w:r>
              <w:rPr>
                <w:rFonts w:ascii="Arial Narrow" w:hAnsi="Arial Narrow" w:cs="Arial"/>
                <w:b/>
                <w:u w:val="single"/>
              </w:rPr>
              <w:br/>
            </w:r>
            <w:r>
              <w:rPr>
                <w:rFonts w:ascii="Arial Narrow" w:hAnsi="Arial Narrow" w:cs="Arial"/>
              </w:rPr>
              <w:t xml:space="preserve">1. </w:t>
            </w:r>
            <w:r w:rsidRPr="00D57DEF">
              <w:rPr>
                <w:rFonts w:ascii="Arial Narrow" w:hAnsi="Arial Narrow" w:cs="Arial"/>
                <w:b/>
              </w:rPr>
              <w:t>Critically reflect</w:t>
            </w:r>
            <w:r>
              <w:rPr>
                <w:rFonts w:ascii="Arial Narrow" w:hAnsi="Arial Narrow" w:cs="Arial"/>
              </w:rPr>
              <w:t xml:space="preserve"> (see note above; not just recitation of facts) upon the knowledge </w:t>
            </w:r>
            <w:r w:rsidRPr="004A468B">
              <w:rPr>
                <w:rFonts w:ascii="Arial Narrow" w:hAnsi="Arial Narrow" w:cs="Arial"/>
              </w:rPr>
              <w:t>you gained from the assignment.</w:t>
            </w:r>
          </w:p>
          <w:p w:rsidR="009145D1" w:rsidRDefault="009145D1" w:rsidP="009145D1">
            <w:pPr>
              <w:pStyle w:val="ListParagraph"/>
              <w:spacing w:before="100" w:after="100" w:line="240" w:lineRule="auto"/>
              <w:ind w:left="144" w:right="144"/>
              <w:rPr>
                <w:rFonts w:ascii="Arial Narrow" w:hAnsi="Arial Narrow" w:cs="Arial"/>
              </w:rPr>
            </w:pPr>
            <w:r w:rsidRPr="004A468B">
              <w:rPr>
                <w:rFonts w:ascii="Arial Narrow" w:hAnsi="Arial Narrow" w:cs="Arial"/>
              </w:rPr>
              <w:t xml:space="preserve"> </w:t>
            </w:r>
            <w:r>
              <w:rPr>
                <w:rFonts w:ascii="Arial Narrow" w:hAnsi="Arial Narrow" w:cs="Arial"/>
                <w:b/>
              </w:rPr>
              <w:t>(3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rPr>
              <w:t xml:space="preserve">2. </w:t>
            </w:r>
            <w:r w:rsidRPr="00D57DEF">
              <w:rPr>
                <w:rFonts w:ascii="Arial Narrow" w:hAnsi="Arial Narrow" w:cs="Arial"/>
                <w:b/>
              </w:rPr>
              <w:t>Critically reflect</w:t>
            </w:r>
            <w:r>
              <w:rPr>
                <w:rFonts w:ascii="Arial Narrow" w:hAnsi="Arial Narrow" w:cs="Arial"/>
              </w:rPr>
              <w:t xml:space="preserve"> upon the relationship between any </w:t>
            </w:r>
            <w:r w:rsidRPr="004A468B">
              <w:rPr>
                <w:rFonts w:ascii="Arial Narrow" w:hAnsi="Arial Narrow" w:cs="Arial"/>
              </w:rPr>
              <w:t>new information</w:t>
            </w:r>
            <w:r>
              <w:rPr>
                <w:rFonts w:ascii="Arial Narrow" w:hAnsi="Arial Narrow" w:cs="Arial"/>
              </w:rPr>
              <w:t xml:space="preserve"> you gained from the assignment with</w:t>
            </w:r>
            <w:r w:rsidRPr="004A468B">
              <w:rPr>
                <w:rFonts w:ascii="Arial Narrow" w:hAnsi="Arial Narrow" w:cs="Arial"/>
              </w:rPr>
              <w:t xml:space="preserve"> old information </w:t>
            </w:r>
            <w:r>
              <w:rPr>
                <w:rFonts w:ascii="Arial Narrow" w:hAnsi="Arial Narrow" w:cs="Arial"/>
              </w:rPr>
              <w:t>you previously held to be true.</w:t>
            </w:r>
          </w:p>
          <w:p w:rsidR="009145D1" w:rsidRPr="004A468B"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b/>
              </w:rPr>
              <w:t>(2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rPr>
              <w:t>3. How did the relationship between the old and new information you learned affect your personal experience with the assignment?</w:t>
            </w:r>
          </w:p>
          <w:p w:rsidR="009145D1" w:rsidRDefault="009145D1" w:rsidP="009145D1">
            <w:pPr>
              <w:pStyle w:val="ListParagraph"/>
              <w:spacing w:before="100" w:after="100" w:line="240" w:lineRule="auto"/>
              <w:ind w:left="144" w:right="144"/>
              <w:rPr>
                <w:rFonts w:ascii="Arial Narrow" w:hAnsi="Arial Narrow" w:cs="Arial"/>
                <w:b/>
                <w:u w:val="single"/>
              </w:rPr>
            </w:pPr>
            <w:r w:rsidRPr="009D6F8D">
              <w:rPr>
                <w:rFonts w:ascii="Arial Narrow" w:hAnsi="Arial Narrow" w:cs="Arial"/>
                <w:b/>
              </w:rPr>
              <w:t xml:space="preserve"> </w:t>
            </w:r>
            <w:r>
              <w:rPr>
                <w:rFonts w:ascii="Arial Narrow" w:hAnsi="Arial Narrow" w:cs="Arial"/>
                <w:b/>
              </w:rPr>
              <w:t>(2 P</w:t>
            </w:r>
            <w:r w:rsidRPr="009D6F8D">
              <w:rPr>
                <w:rFonts w:ascii="Arial Narrow" w:hAnsi="Arial Narrow" w:cs="Arial"/>
                <w:b/>
              </w:rPr>
              <w:t>oints)</w:t>
            </w:r>
            <w:r>
              <w:rPr>
                <w:rFonts w:ascii="Arial Narrow" w:hAnsi="Arial Narrow" w:cs="Arial"/>
                <w:b/>
              </w:rPr>
              <w:br/>
            </w:r>
            <w:r>
              <w:rPr>
                <w:rFonts w:ascii="Arial Narrow" w:hAnsi="Arial Narrow" w:cs="Arial"/>
                <w:b/>
              </w:rPr>
              <w:br/>
            </w:r>
            <w:r>
              <w:rPr>
                <w:rFonts w:ascii="Arial Narrow" w:hAnsi="Arial Narrow" w:cs="Arial"/>
                <w:b/>
                <w:u w:val="single"/>
              </w:rPr>
              <w:t>Learn as a Learner</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 xml:space="preserve">1. </w:t>
            </w:r>
            <w:r w:rsidRPr="00EF18FF">
              <w:rPr>
                <w:rFonts w:ascii="Arial Narrow" w:hAnsi="Arial Narrow" w:cs="Arial"/>
                <w:b/>
              </w:rPr>
              <w:t>Critically reflect</w:t>
            </w:r>
            <w:r>
              <w:rPr>
                <w:rFonts w:ascii="Arial Narrow" w:hAnsi="Arial Narrow" w:cs="Arial"/>
              </w:rPr>
              <w:t xml:space="preserve"> (see note above; not just recitation of facts) upon your approach and strategies used in completing the assignment.</w:t>
            </w:r>
            <w:r>
              <w:rPr>
                <w:rFonts w:ascii="Arial Narrow" w:hAnsi="Arial Narrow" w:cs="Arial"/>
              </w:rPr>
              <w:br/>
            </w:r>
            <w:r>
              <w:rPr>
                <w:rFonts w:ascii="Arial Narrow" w:hAnsi="Arial Narrow" w:cs="Arial"/>
                <w:b/>
              </w:rPr>
              <w:t>(3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lastRenderedPageBreak/>
              <w:t xml:space="preserve">2. </w:t>
            </w:r>
            <w:r w:rsidRPr="00EF18FF">
              <w:rPr>
                <w:rFonts w:ascii="Arial Narrow" w:hAnsi="Arial Narrow" w:cs="Arial"/>
                <w:b/>
              </w:rPr>
              <w:t>Critically reflect</w:t>
            </w:r>
            <w:r>
              <w:rPr>
                <w:rFonts w:ascii="Arial Narrow" w:hAnsi="Arial Narrow" w:cs="Arial"/>
              </w:rPr>
              <w:t xml:space="preserve"> upon how you learn as a learner and how you assess your own performance in completing the assignment(s). </w:t>
            </w:r>
            <w:r>
              <w:rPr>
                <w:rFonts w:ascii="Arial Narrow" w:hAnsi="Arial Narrow" w:cs="Arial"/>
                <w:b/>
              </w:rPr>
              <w:t>(2 P</w:t>
            </w:r>
            <w:r w:rsidRPr="009D6F8D">
              <w:rPr>
                <w:rFonts w:ascii="Arial Narrow" w:hAnsi="Arial Narrow" w:cs="Arial"/>
                <w:b/>
              </w:rPr>
              <w:t>oints)</w:t>
            </w:r>
          </w:p>
          <w:p w:rsidR="009145D1" w:rsidRPr="00DA07B7"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How did your learning and interaction with colleagues (such as discussion forum, web conferences, wiki and blog participation, etc.) affect the results of your performance?</w:t>
            </w:r>
            <w:r>
              <w:rPr>
                <w:rFonts w:ascii="Arial Narrow" w:hAnsi="Arial Narrow" w:cs="Arial"/>
              </w:rPr>
              <w:br/>
            </w:r>
            <w:r>
              <w:rPr>
                <w:rFonts w:ascii="Arial Narrow" w:hAnsi="Arial Narrow" w:cs="Arial"/>
                <w:b/>
              </w:rPr>
              <w:t>(2 Points)</w:t>
            </w:r>
            <w:r>
              <w:rPr>
                <w:rFonts w:ascii="Arial Narrow" w:hAnsi="Arial Narrow" w:cs="Arial"/>
                <w:b/>
              </w:rPr>
              <w:br/>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b/>
                <w:u w:val="single"/>
              </w:rPr>
              <w:t>Lifelong Learning Skills</w:t>
            </w:r>
            <w:r>
              <w:rPr>
                <w:rFonts w:ascii="Arial Narrow" w:hAnsi="Arial Narrow" w:cs="Arial"/>
                <w:b/>
                <w:u w:val="single"/>
              </w:rPr>
              <w:br/>
            </w:r>
            <w:r>
              <w:rPr>
                <w:rFonts w:ascii="Arial Narrow" w:hAnsi="Arial Narrow" w:cs="Arial"/>
              </w:rPr>
              <w:t xml:space="preserve">1. </w:t>
            </w:r>
            <w:r w:rsidRPr="00E869E9">
              <w:rPr>
                <w:rFonts w:ascii="Arial Narrow" w:hAnsi="Arial Narrow" w:cs="Arial"/>
                <w:b/>
              </w:rPr>
              <w:t>Critically reflect</w:t>
            </w:r>
            <w:r>
              <w:rPr>
                <w:rFonts w:ascii="Arial Narrow" w:hAnsi="Arial Narrow" w:cs="Arial"/>
              </w:rPr>
              <w:t xml:space="preserve"> (see note above; not just recitation of facts) upon what you gained about learning and how you learn that will impact your future learning.</w:t>
            </w:r>
            <w:r>
              <w:rPr>
                <w:rFonts w:ascii="Arial Narrow" w:hAnsi="Arial Narrow" w:cs="Arial"/>
              </w:rPr>
              <w:br/>
            </w:r>
            <w:r>
              <w:rPr>
                <w:rFonts w:ascii="Arial Narrow" w:hAnsi="Arial Narrow" w:cs="Arial"/>
                <w:b/>
              </w:rPr>
              <w:t>(3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2. How will your past interactions and collaborations with colleagues impact your future learning experiences?</w:t>
            </w:r>
            <w:r>
              <w:rPr>
                <w:rFonts w:ascii="Arial Narrow" w:hAnsi="Arial Narrow" w:cs="Arial"/>
              </w:rPr>
              <w:br/>
            </w:r>
            <w:r>
              <w:rPr>
                <w:rFonts w:ascii="Arial Narrow" w:hAnsi="Arial Narrow" w:cs="Arial"/>
                <w:b/>
              </w:rPr>
              <w:t>(2 Points)</w:t>
            </w:r>
          </w:p>
          <w:p w:rsidR="009145D1" w:rsidRPr="005A7D8E"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As a lifelong learner, what questions or issues challenge you and are worthy of future research or investigation?</w:t>
            </w:r>
            <w:r>
              <w:rPr>
                <w:rFonts w:ascii="Arial Narrow" w:hAnsi="Arial Narrow" w:cs="Arial"/>
              </w:rPr>
              <w:br/>
            </w:r>
            <w:r>
              <w:rPr>
                <w:rFonts w:ascii="Arial Narrow" w:hAnsi="Arial Narrow" w:cs="Arial"/>
                <w:b/>
              </w:rPr>
              <w:t>(2 Points)</w:t>
            </w:r>
            <w:r>
              <w:rPr>
                <w:rFonts w:ascii="Arial Narrow" w:hAnsi="Arial Narrow" w:cs="Arial"/>
                <w:b/>
              </w:rPr>
              <w:br/>
            </w:r>
            <w:r w:rsidRPr="005A7D8E">
              <w:rPr>
                <w:rFonts w:ascii="Arial Narrow" w:hAnsi="Arial Narrow" w:cs="Arial"/>
                <w:b/>
                <w:u w:val="single"/>
              </w:rPr>
              <w:br/>
              <w:t>Additional Criteria</w:t>
            </w:r>
            <w:r w:rsidRPr="005A7D8E">
              <w:rPr>
                <w:rFonts w:ascii="Arial Narrow" w:hAnsi="Arial Narrow" w:cs="Arial"/>
                <w:b/>
                <w:u w:val="single"/>
              </w:rPr>
              <w:br/>
            </w:r>
            <w:r w:rsidRPr="005A7D8E">
              <w:rPr>
                <w:rFonts w:ascii="Arial Narrow" w:hAnsi="Arial Narrow" w:cs="Arial"/>
              </w:rPr>
              <w:t>1. Content posted to e-Portfolio wiki/blog/Google site</w:t>
            </w:r>
            <w:r w:rsidRPr="005A7D8E">
              <w:rPr>
                <w:rFonts w:ascii="Arial Narrow" w:hAnsi="Arial Narrow" w:cs="Arial"/>
              </w:rPr>
              <w:br/>
            </w:r>
            <w:r w:rsidRPr="005A7D8E">
              <w:rPr>
                <w:rFonts w:ascii="Arial Narrow" w:hAnsi="Arial Narrow" w:cs="Arial"/>
                <w:b/>
              </w:rPr>
              <w:t>(1 Point)</w:t>
            </w:r>
          </w:p>
          <w:p w:rsidR="009145D1" w:rsidRPr="005A7D8E" w:rsidRDefault="009145D1" w:rsidP="009145D1">
            <w:pPr>
              <w:pStyle w:val="ListParagraph"/>
              <w:spacing w:before="100" w:after="100" w:line="240" w:lineRule="auto"/>
              <w:ind w:left="144" w:right="144"/>
              <w:rPr>
                <w:rFonts w:ascii="Arial Narrow" w:hAnsi="Arial Narrow" w:cs="Arial"/>
                <w:b/>
              </w:rPr>
            </w:pPr>
            <w:r w:rsidRPr="005A7D8E">
              <w:rPr>
                <w:rFonts w:ascii="Arial Narrow" w:hAnsi="Arial Narrow" w:cs="Arial"/>
              </w:rPr>
              <w:t>2. Mechanics</w:t>
            </w:r>
            <w:r w:rsidRPr="005A7D8E">
              <w:rPr>
                <w:rFonts w:ascii="Arial Narrow" w:hAnsi="Arial Narrow" w:cs="Arial"/>
              </w:rPr>
              <w:br/>
            </w:r>
            <w:r w:rsidRPr="005A7D8E">
              <w:rPr>
                <w:rFonts w:ascii="Arial Narrow" w:hAnsi="Arial Narrow" w:cs="Arial"/>
                <w:b/>
              </w:rPr>
              <w:t>(1 Point)</w:t>
            </w:r>
          </w:p>
          <w:p w:rsidR="009145D1" w:rsidRPr="005A7D8E" w:rsidRDefault="009145D1" w:rsidP="009145D1">
            <w:pPr>
              <w:pStyle w:val="ListParagraph"/>
              <w:spacing w:before="100" w:after="100" w:line="240" w:lineRule="auto"/>
              <w:ind w:left="144" w:right="144"/>
              <w:rPr>
                <w:rFonts w:ascii="Arial Narrow" w:hAnsi="Arial Narrow" w:cs="Arial"/>
                <w:b/>
              </w:rPr>
            </w:pPr>
            <w:r w:rsidRPr="005A7D8E">
              <w:rPr>
                <w:rFonts w:ascii="Arial Narrow" w:hAnsi="Arial Narrow" w:cs="Arial"/>
              </w:rPr>
              <w:t>3. APA Format</w:t>
            </w:r>
            <w:r w:rsidRPr="005A7D8E">
              <w:rPr>
                <w:rFonts w:ascii="Arial Narrow" w:hAnsi="Arial Narrow" w:cs="Arial"/>
              </w:rPr>
              <w:br/>
            </w:r>
            <w:r w:rsidRPr="005A7D8E">
              <w:rPr>
                <w:rFonts w:ascii="Arial Narrow" w:hAnsi="Arial Narrow" w:cs="Arial"/>
                <w:b/>
              </w:rPr>
              <w:t>(1 Point)</w:t>
            </w:r>
          </w:p>
          <w:p w:rsidR="009145D1" w:rsidRPr="005A7D8E" w:rsidRDefault="009145D1" w:rsidP="009145D1">
            <w:pPr>
              <w:pStyle w:val="ListParagraph"/>
              <w:spacing w:before="100" w:after="100" w:line="240" w:lineRule="auto"/>
              <w:ind w:left="144" w:right="144"/>
              <w:rPr>
                <w:rFonts w:ascii="Arial Narrow" w:hAnsi="Arial Narrow" w:cs="Arial"/>
                <w:b/>
              </w:rPr>
            </w:pPr>
            <w:r w:rsidRPr="005A7D8E">
              <w:rPr>
                <w:rFonts w:ascii="Arial Narrow" w:hAnsi="Arial Narrow" w:cs="Arial"/>
              </w:rPr>
              <w:lastRenderedPageBreak/>
              <w:t>4.Minimum of 3 References</w:t>
            </w:r>
            <w:r w:rsidRPr="005A7D8E">
              <w:rPr>
                <w:rFonts w:ascii="Arial Narrow" w:hAnsi="Arial Narrow" w:cs="Arial"/>
              </w:rPr>
              <w:br/>
            </w:r>
            <w:r w:rsidRPr="005A7D8E">
              <w:rPr>
                <w:rFonts w:ascii="Arial Narrow" w:hAnsi="Arial Narrow" w:cs="Arial"/>
                <w:b/>
              </w:rPr>
              <w:t>(1 Point)</w:t>
            </w:r>
          </w:p>
          <w:p w:rsidR="009145D1" w:rsidRPr="005A7D8E" w:rsidRDefault="009145D1" w:rsidP="009145D1">
            <w:pPr>
              <w:rPr>
                <w:rFonts w:ascii="Arial Narrow" w:hAnsi="Arial Narrow" w:cs="Arial"/>
                <w:b/>
                <w:sz w:val="22"/>
                <w:szCs w:val="22"/>
              </w:rPr>
            </w:pPr>
            <w:r w:rsidRPr="005A7D8E">
              <w:rPr>
                <w:rFonts w:ascii="Arial Narrow" w:hAnsi="Arial Narrow" w:cs="Arial"/>
                <w:b/>
                <w:bCs/>
                <w:sz w:val="22"/>
                <w:szCs w:val="22"/>
              </w:rPr>
              <w:t xml:space="preserve"> (Maximum 25 points)</w:t>
            </w:r>
          </w:p>
          <w:p w:rsidR="009145D1" w:rsidRPr="004A468B" w:rsidRDefault="009145D1" w:rsidP="009145D1">
            <w:pPr>
              <w:spacing w:before="100" w:after="100"/>
              <w:ind w:left="144" w:right="144"/>
              <w:rPr>
                <w:rFonts w:ascii="Arial Narrow" w:eastAsia="Times New Roman" w:hAnsi="Arial Narrow" w:cs="Arial"/>
                <w:b/>
                <w:sz w:val="22"/>
                <w:szCs w:val="22"/>
                <w:lang w:eastAsia="en-US"/>
              </w:rPr>
            </w:pPr>
          </w:p>
        </w:tc>
        <w:tc>
          <w:tcPr>
            <w:tcW w:w="1794"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1 to 2 min</w:t>
            </w:r>
            <w:r>
              <w:rPr>
                <w:rFonts w:ascii="Arial Narrow" w:hAnsi="Arial Narrow" w:cs="Arial"/>
                <w:sz w:val="22"/>
                <w:szCs w:val="22"/>
              </w:rPr>
              <w:t xml:space="preserve">imal </w:t>
            </w:r>
            <w:r>
              <w:rPr>
                <w:rFonts w:ascii="Arial Narrow" w:hAnsi="Arial Narrow" w:cs="Arial"/>
                <w:sz w:val="22"/>
                <w:szCs w:val="22"/>
              </w:rPr>
              <w:lastRenderedPageBreak/>
              <w:t>errors</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Demonstrates effort, some</w:t>
            </w:r>
            <w:r>
              <w:rPr>
                <w:rFonts w:ascii="Arial Narrow" w:hAnsi="Arial Narrow" w:cs="Arial"/>
                <w:sz w:val="22"/>
                <w:szCs w:val="22"/>
              </w:rPr>
              <w:t xml:space="preserve"> research, and some creativity.</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 xml:space="preserve">Posting reflects a </w:t>
            </w:r>
            <w:r>
              <w:rPr>
                <w:rFonts w:ascii="Arial Narrow" w:hAnsi="Arial Narrow" w:cs="Arial"/>
                <w:sz w:val="22"/>
                <w:szCs w:val="22"/>
              </w:rPr>
              <w:t>minimum of one short paragraph.</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Posting mostly a recitation of facts from assignment.</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Some evidence of prior knowledge referencing work experience, prior coursework, readings, or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Mentions one specific point from the assignment</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 xml:space="preserve">- </w:t>
            </w:r>
            <w:r>
              <w:rPr>
                <w:rFonts w:ascii="Arial Narrow" w:hAnsi="Arial Narrow" w:cs="Arial"/>
                <w:sz w:val="22"/>
                <w:szCs w:val="22"/>
              </w:rPr>
              <w:t xml:space="preserve"> </w:t>
            </w:r>
            <w:r w:rsidRPr="004A468B">
              <w:rPr>
                <w:rFonts w:ascii="Arial Narrow" w:hAnsi="Arial Narrow" w:cs="Arial"/>
                <w:sz w:val="22"/>
                <w:szCs w:val="22"/>
              </w:rPr>
              <w:t>Evidence the response directs the quotation, a question, statement, or a previous posting using APA style.</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Cites some sources and references from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Writes primarily in narrative style with appropriate grammar.</w:t>
            </w:r>
          </w:p>
          <w:p w:rsidR="009145D1" w:rsidRDefault="009145D1" w:rsidP="009145D1">
            <w:pPr>
              <w:spacing w:before="100" w:after="100"/>
              <w:ind w:left="144" w:right="144"/>
              <w:rPr>
                <w:rFonts w:ascii="Arial Narrow" w:eastAsia="Times New Roman" w:hAnsi="Arial Narrow" w:cs="Arial"/>
                <w:b/>
                <w:bCs/>
                <w:sz w:val="22"/>
                <w:szCs w:val="22"/>
                <w:lang w:eastAsia="en-US"/>
              </w:rPr>
            </w:pPr>
            <w:r w:rsidRPr="004A468B">
              <w:rPr>
                <w:rFonts w:ascii="Arial Narrow" w:eastAsia="Times New Roman" w:hAnsi="Arial Narrow" w:cs="Arial"/>
                <w:sz w:val="22"/>
                <w:szCs w:val="22"/>
                <w:lang w:eastAsia="en-US"/>
              </w:rPr>
              <w:t>-</w:t>
            </w:r>
            <w:r>
              <w:rPr>
                <w:rFonts w:ascii="Arial Narrow" w:eastAsia="Times New Roman" w:hAnsi="Arial Narrow" w:cs="Arial"/>
                <w:sz w:val="22"/>
                <w:szCs w:val="22"/>
                <w:lang w:eastAsia="en-US"/>
              </w:rPr>
              <w:t xml:space="preserve"> </w:t>
            </w:r>
            <w:r w:rsidRPr="004A468B">
              <w:rPr>
                <w:rFonts w:ascii="Arial Narrow" w:eastAsia="Times New Roman" w:hAnsi="Arial Narrow" w:cs="Arial"/>
                <w:sz w:val="22"/>
                <w:szCs w:val="22"/>
                <w:lang w:eastAsia="en-US"/>
              </w:rPr>
              <w:t>This document is posted to the student wiki.</w:t>
            </w:r>
            <w:r w:rsidRPr="004A468B">
              <w:rPr>
                <w:rFonts w:ascii="Arial Narrow" w:eastAsia="Times New Roman" w:hAnsi="Arial Narrow" w:cs="Arial"/>
                <w:b/>
                <w:bCs/>
                <w:sz w:val="22"/>
                <w:szCs w:val="22"/>
                <w:lang w:eastAsia="en-US"/>
              </w:rPr>
              <w:t xml:space="preserve"> </w:t>
            </w:r>
          </w:p>
          <w:p w:rsidR="009145D1" w:rsidRPr="004A468B" w:rsidRDefault="009145D1" w:rsidP="009145D1">
            <w:pPr>
              <w:spacing w:before="100" w:after="100"/>
              <w:ind w:left="144" w:right="144"/>
              <w:rPr>
                <w:rFonts w:ascii="Arial Narrow" w:eastAsia="Times New Roman" w:hAnsi="Arial Narrow" w:cs="Arial"/>
                <w:b/>
                <w:sz w:val="22"/>
                <w:szCs w:val="22"/>
                <w:lang w:eastAsia="en-US"/>
              </w:rPr>
            </w:pPr>
            <w:r w:rsidRPr="004A468B">
              <w:rPr>
                <w:rFonts w:ascii="Arial Narrow" w:eastAsia="Times New Roman" w:hAnsi="Arial Narrow" w:cs="Arial"/>
                <w:b/>
                <w:bCs/>
                <w:sz w:val="22"/>
                <w:szCs w:val="22"/>
                <w:lang w:eastAsia="en-US"/>
              </w:rPr>
              <w:t>(Maximum 23</w:t>
            </w:r>
            <w:r>
              <w:rPr>
                <w:rFonts w:ascii="Arial Narrow" w:eastAsia="Times New Roman" w:hAnsi="Arial Narrow" w:cs="Arial"/>
                <w:b/>
                <w:bCs/>
                <w:sz w:val="22"/>
                <w:szCs w:val="22"/>
                <w:lang w:eastAsia="en-US"/>
              </w:rPr>
              <w:t xml:space="preserve"> </w:t>
            </w:r>
            <w:r w:rsidRPr="004A468B">
              <w:rPr>
                <w:rFonts w:ascii="Arial Narrow" w:eastAsia="Times New Roman" w:hAnsi="Arial Narrow" w:cs="Arial"/>
                <w:b/>
                <w:bCs/>
                <w:sz w:val="22"/>
                <w:szCs w:val="22"/>
                <w:lang w:eastAsia="en-US"/>
              </w:rPr>
              <w:t>points)</w:t>
            </w:r>
          </w:p>
        </w:tc>
        <w:tc>
          <w:tcPr>
            <w:tcW w:w="1663"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Numerous </w:t>
            </w:r>
            <w:r>
              <w:rPr>
                <w:rFonts w:ascii="Arial Narrow" w:eastAsia="Calibri" w:hAnsi="Arial Narrow" w:cs="Arial"/>
                <w:sz w:val="22"/>
                <w:szCs w:val="22"/>
              </w:rPr>
              <w:lastRenderedPageBreak/>
              <w:t>errors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effort, limit</w:t>
            </w:r>
            <w:r>
              <w:rPr>
                <w:rFonts w:ascii="Arial Narrow" w:eastAsia="Calibri" w:hAnsi="Arial Narrow" w:cs="Arial"/>
                <w:sz w:val="22"/>
                <w:szCs w:val="22"/>
              </w:rPr>
              <w:t>ed research, little creativity.</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 xml:space="preserve">Posting </w:t>
            </w:r>
            <w:r>
              <w:rPr>
                <w:rFonts w:ascii="Arial Narrow" w:eastAsia="Calibri" w:hAnsi="Arial Narrow" w:cs="Arial"/>
                <w:sz w:val="22"/>
                <w:szCs w:val="22"/>
              </w:rPr>
              <w:t>reflects less than a paragraph.</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Posting is not related to the content from the assignment.</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 xml:space="preserve">- </w:t>
            </w:r>
            <w:r>
              <w:rPr>
                <w:rFonts w:ascii="Arial Narrow" w:eastAsia="Calibri" w:hAnsi="Arial Narrow" w:cs="Arial"/>
                <w:sz w:val="22"/>
                <w:szCs w:val="22"/>
              </w:rPr>
              <w:t xml:space="preserve"> </w:t>
            </w:r>
            <w:r w:rsidRPr="004A468B">
              <w:rPr>
                <w:rFonts w:ascii="Arial Narrow" w:eastAsia="Calibri" w:hAnsi="Arial Narrow" w:cs="Arial"/>
                <w:sz w:val="22"/>
                <w:szCs w:val="22"/>
              </w:rPr>
              <w:t>Little evidence of prior knowledge referencing work experience, prior coursework, readings and/or assignments.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No mention of points from the readings.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Little sources or references.</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writing in narrative style and/or pervasive inappropriate grammar.</w:t>
            </w:r>
          </w:p>
          <w:p w:rsidR="009145D1" w:rsidRDefault="009145D1" w:rsidP="009145D1">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sz w:val="22"/>
                <w:szCs w:val="22"/>
                <w:lang w:eastAsia="en-US"/>
              </w:rPr>
              <w:t xml:space="preserve">This document is posted to the student wiki. </w:t>
            </w:r>
          </w:p>
          <w:p w:rsidR="009145D1" w:rsidRPr="004A468B" w:rsidRDefault="009145D1" w:rsidP="009145D1">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b/>
                <w:sz w:val="22"/>
                <w:szCs w:val="22"/>
                <w:lang w:eastAsia="en-US"/>
              </w:rPr>
              <w:t>(Maximum 19 points)</w:t>
            </w:r>
          </w:p>
          <w:p w:rsidR="009145D1" w:rsidRPr="004A468B" w:rsidRDefault="009145D1" w:rsidP="009145D1">
            <w:pPr>
              <w:spacing w:before="100" w:after="100"/>
              <w:ind w:left="144" w:right="144"/>
              <w:jc w:val="both"/>
              <w:rPr>
                <w:rFonts w:ascii="Arial Narrow" w:eastAsia="Calibri" w:hAnsi="Arial Narrow" w:cs="Arial"/>
                <w:b/>
                <w:sz w:val="22"/>
                <w:szCs w:val="22"/>
              </w:rPr>
            </w:pPr>
          </w:p>
        </w:tc>
        <w:tc>
          <w:tcPr>
            <w:tcW w:w="168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 xml:space="preserve">Student work is incomplete, late with completion, or shows a general failure to </w:t>
            </w:r>
            <w:r>
              <w:rPr>
                <w:rFonts w:ascii="Arial Narrow" w:hAnsi="Arial Narrow" w:cs="Arial"/>
                <w:sz w:val="22"/>
                <w:szCs w:val="22"/>
              </w:rPr>
              <w:lastRenderedPageBreak/>
              <w:t xml:space="preserve">follow expectations outlined in the </w:t>
            </w:r>
            <w:r w:rsidR="0058649B">
              <w:rPr>
                <w:rFonts w:ascii="Arial Narrow" w:hAnsi="Arial Narrow" w:cs="Arial"/>
                <w:sz w:val="22"/>
                <w:szCs w:val="22"/>
              </w:rPr>
              <w:t>“</w:t>
            </w:r>
            <w:r>
              <w:rPr>
                <w:rFonts w:ascii="Arial Narrow" w:hAnsi="Arial Narrow" w:cs="Arial"/>
                <w:sz w:val="22"/>
                <w:szCs w:val="22"/>
              </w:rPr>
              <w:t>Accomplished</w:t>
            </w:r>
            <w:r w:rsidR="0058649B">
              <w:rPr>
                <w:rFonts w:ascii="Arial Narrow" w:hAnsi="Arial Narrow" w:cs="Arial"/>
                <w:sz w:val="22"/>
                <w:szCs w:val="22"/>
              </w:rPr>
              <w:t>”</w:t>
            </w:r>
            <w:r>
              <w:rPr>
                <w:rFonts w:ascii="Arial Narrow" w:hAnsi="Arial Narrow" w:cs="Arial"/>
                <w:sz w:val="22"/>
                <w:szCs w:val="22"/>
              </w:rPr>
              <w:t xml:space="preserve"> column of this rubric. </w:t>
            </w:r>
          </w:p>
          <w:p w:rsidR="009145D1" w:rsidRPr="004A468B" w:rsidRDefault="009145D1" w:rsidP="00ED4991">
            <w:pPr>
              <w:spacing w:before="100" w:after="100"/>
              <w:ind w:left="144" w:right="144"/>
              <w:rPr>
                <w:rFonts w:ascii="Arial Narrow" w:eastAsia="Times New Roman" w:hAnsi="Arial Narrow" w:cs="Arial"/>
                <w:b/>
                <w:sz w:val="22"/>
                <w:szCs w:val="22"/>
                <w:lang w:eastAsia="en-US"/>
              </w:rPr>
            </w:pPr>
            <w:r w:rsidRPr="004A468B">
              <w:rPr>
                <w:rFonts w:ascii="Arial Narrow" w:eastAsia="Times New Roman" w:hAnsi="Arial Narrow" w:cs="Arial"/>
                <w:b/>
                <w:bCs/>
                <w:sz w:val="22"/>
                <w:szCs w:val="22"/>
                <w:lang w:eastAsia="en-US"/>
              </w:rPr>
              <w:t xml:space="preserve"> (Maximum </w:t>
            </w:r>
            <w:r w:rsidR="00ED4991">
              <w:rPr>
                <w:rFonts w:ascii="Arial Narrow" w:eastAsia="Times New Roman" w:hAnsi="Arial Narrow" w:cs="Arial"/>
                <w:b/>
                <w:bCs/>
                <w:sz w:val="22"/>
                <w:szCs w:val="22"/>
                <w:lang w:eastAsia="en-US"/>
              </w:rPr>
              <w:t xml:space="preserve">17 </w:t>
            </w:r>
            <w:r w:rsidRPr="004A468B">
              <w:rPr>
                <w:rFonts w:ascii="Arial Narrow" w:eastAsia="Times New Roman" w:hAnsi="Arial Narrow" w:cs="Arial"/>
                <w:b/>
                <w:bCs/>
                <w:sz w:val="22"/>
                <w:szCs w:val="22"/>
                <w:lang w:eastAsia="en-US"/>
              </w:rPr>
              <w:t>points)</w:t>
            </w:r>
          </w:p>
        </w:tc>
      </w:tr>
      <w:tr w:rsidR="009145D1" w:rsidRPr="004A468B" w:rsidTr="00803716">
        <w:tc>
          <w:tcPr>
            <w:tcW w:w="1767" w:type="dxa"/>
            <w:tcBorders>
              <w:top w:val="single" w:sz="8" w:space="0" w:color="000000"/>
              <w:left w:val="single" w:sz="8" w:space="0" w:color="000000"/>
              <w:bottom w:val="single" w:sz="8" w:space="0" w:color="000000"/>
              <w:right w:val="single" w:sz="8" w:space="0" w:color="000000"/>
            </w:tcBorders>
            <w:shd w:val="clear" w:color="auto" w:fill="BE151D"/>
            <w:hideMark/>
          </w:tcPr>
          <w:p w:rsidR="009145D1" w:rsidRDefault="009145D1" w:rsidP="009145D1">
            <w:pPr>
              <w:spacing w:before="100" w:after="100"/>
              <w:ind w:left="144" w:right="144"/>
              <w:rPr>
                <w:rFonts w:ascii="Arial Narrow" w:eastAsia="Times New Roman" w:hAnsi="Arial Narrow" w:cs="Arial"/>
                <w:b/>
                <w:bCs/>
                <w:color w:val="FFFFFF"/>
                <w:sz w:val="22"/>
                <w:szCs w:val="22"/>
                <w:lang w:eastAsia="en-US"/>
              </w:rPr>
            </w:pPr>
            <w:r w:rsidRPr="005869ED">
              <w:rPr>
                <w:rFonts w:ascii="Arial Narrow" w:eastAsia="Times New Roman" w:hAnsi="Arial Narrow" w:cs="Arial"/>
                <w:b/>
                <w:bCs/>
                <w:color w:val="FFFFFF"/>
                <w:sz w:val="22"/>
                <w:szCs w:val="22"/>
                <w:lang w:eastAsia="en-US"/>
              </w:rPr>
              <w:lastRenderedPageBreak/>
              <w:t>Week 1, Part 1.4 Reflections for EDLD 5333  Course-Embedded Assignments</w:t>
            </w:r>
          </w:p>
          <w:p w:rsidR="009145D1" w:rsidRPr="005869ED" w:rsidRDefault="009145D1" w:rsidP="009145D1">
            <w:pPr>
              <w:spacing w:before="100" w:after="100"/>
              <w:ind w:left="144" w:right="144"/>
              <w:rPr>
                <w:rFonts w:ascii="Arial Narrow" w:eastAsia="Times New Roman" w:hAnsi="Arial Narrow" w:cs="Arial"/>
                <w:b/>
                <w:color w:val="FFFFFF"/>
                <w:sz w:val="22"/>
                <w:szCs w:val="22"/>
                <w:lang w:eastAsia="en-US"/>
              </w:rPr>
            </w:pPr>
            <w:r>
              <w:rPr>
                <w:rFonts w:ascii="Arial Narrow" w:eastAsia="Times New Roman" w:hAnsi="Arial Narrow" w:cs="Arial"/>
                <w:b/>
                <w:bCs/>
                <w:color w:val="FFFFFF"/>
                <w:sz w:val="22"/>
                <w:szCs w:val="22"/>
                <w:lang w:eastAsia="en-US"/>
              </w:rPr>
              <w:t>(25 points)</w:t>
            </w:r>
          </w:p>
        </w:tc>
        <w:tc>
          <w:tcPr>
            <w:tcW w:w="265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pStyle w:val="ListParagraph"/>
              <w:spacing w:before="100" w:after="100" w:line="240" w:lineRule="auto"/>
              <w:ind w:left="144" w:right="144"/>
              <w:rPr>
                <w:rFonts w:ascii="Arial Narrow" w:hAnsi="Arial Narrow" w:cs="Arial"/>
              </w:rPr>
            </w:pPr>
            <w:r w:rsidRPr="0049388C">
              <w:rPr>
                <w:rFonts w:ascii="Arial Narrow" w:hAnsi="Arial Narrow" w:cs="Arial"/>
                <w:b/>
              </w:rPr>
              <w:t>Note:</w:t>
            </w:r>
            <w:r>
              <w:rPr>
                <w:rFonts w:ascii="Arial Narrow" w:hAnsi="Arial Narrow" w:cs="Arial"/>
              </w:rPr>
              <w:t xml:space="preserve"> </w:t>
            </w:r>
            <w:r>
              <w:rPr>
                <w:rFonts w:ascii="Arial Narrow" w:hAnsi="Arial Narrow" w:cs="Arial"/>
                <w:b/>
              </w:rPr>
              <w:t>Reflect</w:t>
            </w:r>
            <w:r w:rsidR="0006055B">
              <w:rPr>
                <w:rFonts w:ascii="Arial Narrow" w:hAnsi="Arial Narrow" w:cs="Arial"/>
                <w:b/>
              </w:rPr>
              <w:t>ion</w:t>
            </w:r>
            <w:r w:rsidRPr="0049388C">
              <w:rPr>
                <w:rFonts w:ascii="Arial Narrow" w:hAnsi="Arial Narrow" w:cs="Arial"/>
                <w:b/>
              </w:rPr>
              <w:t xml:space="preserve"> at a critical level means</w:t>
            </w:r>
            <w:r w:rsidRPr="004A468B">
              <w:rPr>
                <w:rFonts w:ascii="Arial Narrow" w:hAnsi="Arial Narrow" w:cs="Arial"/>
              </w:rPr>
              <w:t xml:space="preserve"> </w:t>
            </w:r>
            <w:r>
              <w:rPr>
                <w:rFonts w:ascii="Arial Narrow" w:hAnsi="Arial Narrow" w:cs="Arial"/>
              </w:rPr>
              <w:t>writing text that reveals</w:t>
            </w:r>
            <w:r w:rsidRPr="004A468B">
              <w:rPr>
                <w:rFonts w:ascii="Arial Narrow" w:hAnsi="Arial Narrow" w:cs="Arial"/>
              </w:rPr>
              <w:t xml:space="preserve"> your opinion of the reading or experience, why you hold that o</w:t>
            </w:r>
            <w:r>
              <w:rPr>
                <w:rFonts w:ascii="Arial Narrow" w:hAnsi="Arial Narrow" w:cs="Arial"/>
              </w:rPr>
              <w:t>pi</w:t>
            </w:r>
            <w:r w:rsidRPr="004A468B">
              <w:rPr>
                <w:rFonts w:ascii="Arial Narrow" w:hAnsi="Arial Narrow" w:cs="Arial"/>
              </w:rPr>
              <w:t xml:space="preserve">nion, </w:t>
            </w:r>
            <w:r>
              <w:rPr>
                <w:rFonts w:ascii="Arial Narrow" w:hAnsi="Arial Narrow" w:cs="Arial"/>
              </w:rPr>
              <w:t>how the experience/assignment/reading could be improved</w:t>
            </w:r>
            <w:r w:rsidRPr="004A468B">
              <w:rPr>
                <w:rFonts w:ascii="Arial Narrow" w:hAnsi="Arial Narrow" w:cs="Arial"/>
              </w:rPr>
              <w:t>, how you s</w:t>
            </w:r>
            <w:r>
              <w:rPr>
                <w:rFonts w:ascii="Arial Narrow" w:hAnsi="Arial Narrow" w:cs="Arial"/>
              </w:rPr>
              <w:t xml:space="preserve">ee the reading or experience as </w:t>
            </w:r>
            <w:r w:rsidRPr="004A468B">
              <w:rPr>
                <w:rFonts w:ascii="Arial Narrow" w:hAnsi="Arial Narrow" w:cs="Arial"/>
              </w:rPr>
              <w:t xml:space="preserve">consistent or inconsistent with what you have learned so </w:t>
            </w:r>
            <w:r>
              <w:rPr>
                <w:rFonts w:ascii="Arial Narrow" w:hAnsi="Arial Narrow" w:cs="Arial"/>
              </w:rPr>
              <w:t>far, implications for the future, etc. Reflection should include more content than just a recitation of facts and you should document your writing with a minimum of 3 references.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b/>
                <w:u w:val="single"/>
              </w:rPr>
              <w:t>Self –Assessment</w:t>
            </w:r>
            <w:r>
              <w:rPr>
                <w:rFonts w:ascii="Arial Narrow" w:hAnsi="Arial Narrow" w:cs="Arial"/>
                <w:b/>
                <w:u w:val="single"/>
              </w:rPr>
              <w:br/>
            </w:r>
            <w:r>
              <w:rPr>
                <w:rFonts w:ascii="Arial Narrow" w:hAnsi="Arial Narrow" w:cs="Arial"/>
              </w:rPr>
              <w:t xml:space="preserve">1. </w:t>
            </w:r>
            <w:r w:rsidRPr="00D57DEF">
              <w:rPr>
                <w:rFonts w:ascii="Arial Narrow" w:hAnsi="Arial Narrow" w:cs="Arial"/>
                <w:b/>
              </w:rPr>
              <w:t>Critically reflect</w:t>
            </w:r>
            <w:r>
              <w:rPr>
                <w:rFonts w:ascii="Arial Narrow" w:hAnsi="Arial Narrow" w:cs="Arial"/>
              </w:rPr>
              <w:t xml:space="preserve"> (see note above; not just recitation of facts) upon the knowledge </w:t>
            </w:r>
            <w:r w:rsidRPr="004A468B">
              <w:rPr>
                <w:rFonts w:ascii="Arial Narrow" w:hAnsi="Arial Narrow" w:cs="Arial"/>
              </w:rPr>
              <w:t>you gained from the assignment.</w:t>
            </w:r>
          </w:p>
          <w:p w:rsidR="009145D1" w:rsidRDefault="009145D1" w:rsidP="009145D1">
            <w:pPr>
              <w:pStyle w:val="ListParagraph"/>
              <w:spacing w:before="100" w:after="100" w:line="240" w:lineRule="auto"/>
              <w:ind w:left="144" w:right="144"/>
              <w:rPr>
                <w:rFonts w:ascii="Arial Narrow" w:hAnsi="Arial Narrow" w:cs="Arial"/>
              </w:rPr>
            </w:pPr>
            <w:r w:rsidRPr="004A468B">
              <w:rPr>
                <w:rFonts w:ascii="Arial Narrow" w:hAnsi="Arial Narrow" w:cs="Arial"/>
              </w:rPr>
              <w:t xml:space="preserve"> </w:t>
            </w:r>
            <w:r>
              <w:rPr>
                <w:rFonts w:ascii="Arial Narrow" w:hAnsi="Arial Narrow" w:cs="Arial"/>
                <w:b/>
              </w:rPr>
              <w:t>(3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rPr>
              <w:t xml:space="preserve">2. </w:t>
            </w:r>
            <w:r w:rsidRPr="00D57DEF">
              <w:rPr>
                <w:rFonts w:ascii="Arial Narrow" w:hAnsi="Arial Narrow" w:cs="Arial"/>
                <w:b/>
              </w:rPr>
              <w:t>Critically reflect</w:t>
            </w:r>
            <w:r>
              <w:rPr>
                <w:rFonts w:ascii="Arial Narrow" w:hAnsi="Arial Narrow" w:cs="Arial"/>
              </w:rPr>
              <w:t xml:space="preserve"> upon the relationship between any </w:t>
            </w:r>
            <w:r w:rsidRPr="004A468B">
              <w:rPr>
                <w:rFonts w:ascii="Arial Narrow" w:hAnsi="Arial Narrow" w:cs="Arial"/>
              </w:rPr>
              <w:t>new information</w:t>
            </w:r>
            <w:r>
              <w:rPr>
                <w:rFonts w:ascii="Arial Narrow" w:hAnsi="Arial Narrow" w:cs="Arial"/>
              </w:rPr>
              <w:t xml:space="preserve"> you gained from the assignment with</w:t>
            </w:r>
            <w:r w:rsidRPr="004A468B">
              <w:rPr>
                <w:rFonts w:ascii="Arial Narrow" w:hAnsi="Arial Narrow" w:cs="Arial"/>
              </w:rPr>
              <w:t xml:space="preserve"> old information </w:t>
            </w:r>
            <w:r>
              <w:rPr>
                <w:rFonts w:ascii="Arial Narrow" w:hAnsi="Arial Narrow" w:cs="Arial"/>
              </w:rPr>
              <w:t>you previously held to be true.</w:t>
            </w:r>
          </w:p>
          <w:p w:rsidR="009145D1" w:rsidRPr="004A468B"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b/>
              </w:rPr>
              <w:t>(2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rPr>
              <w:t>3. How did the relationship between the old and new information you learned affect your personal experience with the assignment?</w:t>
            </w:r>
          </w:p>
          <w:p w:rsidR="009145D1" w:rsidRDefault="009145D1" w:rsidP="009145D1">
            <w:pPr>
              <w:pStyle w:val="ListParagraph"/>
              <w:spacing w:before="100" w:after="100" w:line="240" w:lineRule="auto"/>
              <w:ind w:left="144" w:right="144"/>
              <w:rPr>
                <w:rFonts w:ascii="Arial Narrow" w:hAnsi="Arial Narrow" w:cs="Arial"/>
                <w:b/>
                <w:u w:val="single"/>
              </w:rPr>
            </w:pPr>
            <w:r w:rsidRPr="009D6F8D">
              <w:rPr>
                <w:rFonts w:ascii="Arial Narrow" w:hAnsi="Arial Narrow" w:cs="Arial"/>
                <w:b/>
              </w:rPr>
              <w:lastRenderedPageBreak/>
              <w:t xml:space="preserve"> </w:t>
            </w:r>
            <w:r>
              <w:rPr>
                <w:rFonts w:ascii="Arial Narrow" w:hAnsi="Arial Narrow" w:cs="Arial"/>
                <w:b/>
              </w:rPr>
              <w:t>(2 P</w:t>
            </w:r>
            <w:r w:rsidRPr="009D6F8D">
              <w:rPr>
                <w:rFonts w:ascii="Arial Narrow" w:hAnsi="Arial Narrow" w:cs="Arial"/>
                <w:b/>
              </w:rPr>
              <w:t>oints)</w:t>
            </w:r>
            <w:r>
              <w:rPr>
                <w:rFonts w:ascii="Arial Narrow" w:hAnsi="Arial Narrow" w:cs="Arial"/>
                <w:b/>
              </w:rPr>
              <w:br/>
            </w:r>
            <w:r>
              <w:rPr>
                <w:rFonts w:ascii="Arial Narrow" w:hAnsi="Arial Narrow" w:cs="Arial"/>
                <w:b/>
              </w:rPr>
              <w:br/>
            </w:r>
            <w:r>
              <w:rPr>
                <w:rFonts w:ascii="Arial Narrow" w:hAnsi="Arial Narrow" w:cs="Arial"/>
                <w:b/>
                <w:u w:val="single"/>
              </w:rPr>
              <w:t>Learn as a Learner</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 xml:space="preserve">1. </w:t>
            </w:r>
            <w:r w:rsidRPr="00EF18FF">
              <w:rPr>
                <w:rFonts w:ascii="Arial Narrow" w:hAnsi="Arial Narrow" w:cs="Arial"/>
                <w:b/>
              </w:rPr>
              <w:t>Critically reflect</w:t>
            </w:r>
            <w:r>
              <w:rPr>
                <w:rFonts w:ascii="Arial Narrow" w:hAnsi="Arial Narrow" w:cs="Arial"/>
              </w:rPr>
              <w:t xml:space="preserve"> upon your approach and strategies used in completing the assignment.</w:t>
            </w:r>
            <w:r>
              <w:rPr>
                <w:rFonts w:ascii="Arial Narrow" w:hAnsi="Arial Narrow" w:cs="Arial"/>
              </w:rPr>
              <w:br/>
            </w:r>
            <w:r>
              <w:rPr>
                <w:rFonts w:ascii="Arial Narrow" w:hAnsi="Arial Narrow" w:cs="Arial"/>
                <w:b/>
              </w:rPr>
              <w:t>(3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 xml:space="preserve">2. </w:t>
            </w:r>
            <w:r w:rsidRPr="00EF18FF">
              <w:rPr>
                <w:rFonts w:ascii="Arial Narrow" w:hAnsi="Arial Narrow" w:cs="Arial"/>
                <w:b/>
              </w:rPr>
              <w:t>Critically reflect</w:t>
            </w:r>
            <w:r>
              <w:rPr>
                <w:rFonts w:ascii="Arial Narrow" w:hAnsi="Arial Narrow" w:cs="Arial"/>
              </w:rPr>
              <w:t xml:space="preserve"> upon how you learn as a learner and how you assess your own performance in completing the assignment(s). </w:t>
            </w:r>
            <w:r>
              <w:rPr>
                <w:rFonts w:ascii="Arial Narrow" w:hAnsi="Arial Narrow" w:cs="Arial"/>
                <w:b/>
              </w:rPr>
              <w:t>(2 P</w:t>
            </w:r>
            <w:r w:rsidRPr="009D6F8D">
              <w:rPr>
                <w:rFonts w:ascii="Arial Narrow" w:hAnsi="Arial Narrow" w:cs="Arial"/>
                <w:b/>
              </w:rPr>
              <w:t>oints)</w:t>
            </w:r>
          </w:p>
          <w:p w:rsidR="009145D1" w:rsidRPr="00DA07B7"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How did your learning and interaction with colleagues (such as discussion forum, web conferences, wiki and blog participation, etc.) affect the results of your performance?</w:t>
            </w:r>
            <w:r>
              <w:rPr>
                <w:rFonts w:ascii="Arial Narrow" w:hAnsi="Arial Narrow" w:cs="Arial"/>
              </w:rPr>
              <w:br/>
            </w:r>
            <w:r>
              <w:rPr>
                <w:rFonts w:ascii="Arial Narrow" w:hAnsi="Arial Narrow" w:cs="Arial"/>
                <w:b/>
              </w:rPr>
              <w:t>(2 Points)</w:t>
            </w:r>
            <w:r>
              <w:rPr>
                <w:rFonts w:ascii="Arial Narrow" w:hAnsi="Arial Narrow" w:cs="Arial"/>
                <w:b/>
              </w:rPr>
              <w:br/>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b/>
                <w:u w:val="single"/>
              </w:rPr>
              <w:t>Lifelong Learning Skills</w:t>
            </w:r>
            <w:r>
              <w:rPr>
                <w:rFonts w:ascii="Arial Narrow" w:hAnsi="Arial Narrow" w:cs="Arial"/>
                <w:b/>
                <w:u w:val="single"/>
              </w:rPr>
              <w:br/>
            </w:r>
            <w:r>
              <w:rPr>
                <w:rFonts w:ascii="Arial Narrow" w:hAnsi="Arial Narrow" w:cs="Arial"/>
              </w:rPr>
              <w:t xml:space="preserve">1. </w:t>
            </w:r>
            <w:r w:rsidRPr="00E869E9">
              <w:rPr>
                <w:rFonts w:ascii="Arial Narrow" w:hAnsi="Arial Narrow" w:cs="Arial"/>
                <w:b/>
              </w:rPr>
              <w:t xml:space="preserve">Critically </w:t>
            </w:r>
            <w:r>
              <w:rPr>
                <w:rFonts w:ascii="Arial Narrow" w:hAnsi="Arial Narrow" w:cs="Arial"/>
                <w:b/>
              </w:rPr>
              <w:t xml:space="preserve">reflect </w:t>
            </w:r>
            <w:r>
              <w:rPr>
                <w:rFonts w:ascii="Arial Narrow" w:hAnsi="Arial Narrow" w:cs="Arial"/>
              </w:rPr>
              <w:t>upon what you gained about learning and how you learn that will impact your future learning.</w:t>
            </w:r>
            <w:r>
              <w:rPr>
                <w:rFonts w:ascii="Arial Narrow" w:hAnsi="Arial Narrow" w:cs="Arial"/>
              </w:rPr>
              <w:br/>
            </w:r>
            <w:r>
              <w:rPr>
                <w:rFonts w:ascii="Arial Narrow" w:hAnsi="Arial Narrow" w:cs="Arial"/>
                <w:b/>
              </w:rPr>
              <w:t>(3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2. How will your past interactions and collaborations with colleagues impact your future learning experiences?</w:t>
            </w:r>
            <w:r>
              <w:rPr>
                <w:rFonts w:ascii="Arial Narrow" w:hAnsi="Arial Narrow" w:cs="Arial"/>
              </w:rPr>
              <w:br/>
            </w:r>
            <w:r>
              <w:rPr>
                <w:rFonts w:ascii="Arial Narrow" w:hAnsi="Arial Narrow" w:cs="Arial"/>
                <w:b/>
              </w:rPr>
              <w:t>(2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As a lifelong learner, what questions or issues challenge you and are worthy of future research or investigation?</w:t>
            </w:r>
            <w:r>
              <w:rPr>
                <w:rFonts w:ascii="Arial Narrow" w:hAnsi="Arial Narrow" w:cs="Arial"/>
              </w:rPr>
              <w:br/>
            </w:r>
            <w:r>
              <w:rPr>
                <w:rFonts w:ascii="Arial Narrow" w:hAnsi="Arial Narrow" w:cs="Arial"/>
                <w:b/>
              </w:rPr>
              <w:t>(2 Points)</w:t>
            </w:r>
            <w:r>
              <w:rPr>
                <w:rFonts w:ascii="Arial Narrow" w:hAnsi="Arial Narrow" w:cs="Arial"/>
                <w:b/>
              </w:rPr>
              <w:br/>
            </w:r>
            <w:r>
              <w:rPr>
                <w:rFonts w:ascii="Arial Narrow" w:hAnsi="Arial Narrow" w:cs="Arial"/>
                <w:b/>
                <w:u w:val="single"/>
              </w:rPr>
              <w:br/>
            </w:r>
            <w:r w:rsidRPr="00185EF6">
              <w:rPr>
                <w:rFonts w:ascii="Arial Narrow" w:hAnsi="Arial Narrow" w:cs="Arial"/>
                <w:b/>
                <w:u w:val="single"/>
              </w:rPr>
              <w:t>Additional Criteria</w:t>
            </w:r>
            <w:r>
              <w:rPr>
                <w:rFonts w:ascii="Arial Narrow" w:hAnsi="Arial Narrow" w:cs="Arial"/>
                <w:b/>
                <w:u w:val="single"/>
              </w:rPr>
              <w:br/>
            </w:r>
            <w:r>
              <w:rPr>
                <w:rFonts w:ascii="Arial Narrow" w:hAnsi="Arial Narrow" w:cs="Arial"/>
              </w:rPr>
              <w:t>1. Content posted to e-</w:t>
            </w:r>
            <w:r>
              <w:rPr>
                <w:rFonts w:ascii="Arial Narrow" w:hAnsi="Arial Narrow" w:cs="Arial"/>
              </w:rPr>
              <w:lastRenderedPageBreak/>
              <w:t>Portfolio wiki/blog/Google site</w:t>
            </w:r>
            <w:r>
              <w:rPr>
                <w:rFonts w:ascii="Arial Narrow" w:hAnsi="Arial Narrow" w:cs="Arial"/>
              </w:rPr>
              <w:br/>
            </w:r>
            <w:r>
              <w:rPr>
                <w:rFonts w:ascii="Arial Narrow" w:hAnsi="Arial Narrow" w:cs="Arial"/>
                <w:b/>
              </w:rPr>
              <w:t>(1 Point)</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2. Mechanics</w:t>
            </w:r>
            <w:r>
              <w:rPr>
                <w:rFonts w:ascii="Arial Narrow" w:hAnsi="Arial Narrow" w:cs="Arial"/>
              </w:rPr>
              <w:br/>
            </w:r>
            <w:r>
              <w:rPr>
                <w:rFonts w:ascii="Arial Narrow" w:hAnsi="Arial Narrow" w:cs="Arial"/>
                <w:b/>
              </w:rPr>
              <w:t>(1 Point)</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APA Format</w:t>
            </w:r>
            <w:r>
              <w:rPr>
                <w:rFonts w:ascii="Arial Narrow" w:hAnsi="Arial Narrow" w:cs="Arial"/>
              </w:rPr>
              <w:br/>
            </w:r>
            <w:r>
              <w:rPr>
                <w:rFonts w:ascii="Arial Narrow" w:hAnsi="Arial Narrow" w:cs="Arial"/>
                <w:b/>
              </w:rPr>
              <w:t>(1 Point)</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4.Minimum of 3 References</w:t>
            </w:r>
            <w:r>
              <w:rPr>
                <w:rFonts w:ascii="Arial Narrow" w:hAnsi="Arial Narrow" w:cs="Arial"/>
              </w:rPr>
              <w:br/>
            </w:r>
            <w:r>
              <w:rPr>
                <w:rFonts w:ascii="Arial Narrow" w:hAnsi="Arial Narrow" w:cs="Arial"/>
                <w:b/>
              </w:rPr>
              <w:t>(1 Point)</w:t>
            </w:r>
          </w:p>
          <w:p w:rsidR="009145D1" w:rsidRDefault="009145D1" w:rsidP="009145D1">
            <w:pPr>
              <w:rPr>
                <w:rFonts w:ascii="Arial Narrow" w:hAnsi="Arial Narrow" w:cs="Arial"/>
                <w:b/>
              </w:rPr>
            </w:pPr>
            <w:r w:rsidRPr="004A468B">
              <w:rPr>
                <w:rFonts w:ascii="Arial Narrow" w:hAnsi="Arial Narrow" w:cs="Arial"/>
                <w:b/>
                <w:bCs/>
              </w:rPr>
              <w:t xml:space="preserve"> (Maximum 25 points)</w:t>
            </w:r>
          </w:p>
          <w:p w:rsidR="009145D1" w:rsidRPr="004A468B" w:rsidRDefault="009145D1" w:rsidP="009145D1">
            <w:pPr>
              <w:spacing w:before="100" w:after="100"/>
              <w:ind w:left="144" w:right="144"/>
              <w:rPr>
                <w:rFonts w:ascii="Arial Narrow" w:eastAsia="Times New Roman" w:hAnsi="Arial Narrow" w:cs="Arial"/>
                <w:b/>
                <w:sz w:val="22"/>
                <w:szCs w:val="22"/>
                <w:lang w:eastAsia="en-US"/>
              </w:rPr>
            </w:pPr>
          </w:p>
        </w:tc>
        <w:tc>
          <w:tcPr>
            <w:tcW w:w="1794"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1 to 2 min</w:t>
            </w:r>
            <w:r>
              <w:rPr>
                <w:rFonts w:ascii="Arial Narrow" w:hAnsi="Arial Narrow" w:cs="Arial"/>
                <w:sz w:val="22"/>
                <w:szCs w:val="22"/>
              </w:rPr>
              <w:t>imal errors</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Demonstrates effort, some</w:t>
            </w:r>
            <w:r>
              <w:rPr>
                <w:rFonts w:ascii="Arial Narrow" w:hAnsi="Arial Narrow" w:cs="Arial"/>
                <w:sz w:val="22"/>
                <w:szCs w:val="22"/>
              </w:rPr>
              <w:t xml:space="preserve"> research, and some creativity.</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 xml:space="preserve">Posting reflects a </w:t>
            </w:r>
            <w:r>
              <w:rPr>
                <w:rFonts w:ascii="Arial Narrow" w:hAnsi="Arial Narrow" w:cs="Arial"/>
                <w:sz w:val="22"/>
                <w:szCs w:val="22"/>
              </w:rPr>
              <w:t>minimum of one short paragraph.</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Posting mostly a recitation of facts from assignment.</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Some evidence of prior knowledge referencing work experience, prior coursework, readings, or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Mentions one specific point from the assignment</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 xml:space="preserve">- </w:t>
            </w:r>
            <w:r>
              <w:rPr>
                <w:rFonts w:ascii="Arial Narrow" w:hAnsi="Arial Narrow" w:cs="Arial"/>
                <w:sz w:val="22"/>
                <w:szCs w:val="22"/>
              </w:rPr>
              <w:t xml:space="preserve"> </w:t>
            </w:r>
            <w:r w:rsidRPr="004A468B">
              <w:rPr>
                <w:rFonts w:ascii="Arial Narrow" w:hAnsi="Arial Narrow" w:cs="Arial"/>
                <w:sz w:val="22"/>
                <w:szCs w:val="22"/>
              </w:rPr>
              <w:t>Evidence the response directs the quotation, a question, statement, or a previous posting using APA style.</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Cites some sources and references from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 xml:space="preserve">Writes primarily in narrative style </w:t>
            </w:r>
            <w:r w:rsidRPr="004A468B">
              <w:rPr>
                <w:rFonts w:ascii="Arial Narrow" w:hAnsi="Arial Narrow" w:cs="Arial"/>
                <w:sz w:val="22"/>
                <w:szCs w:val="22"/>
              </w:rPr>
              <w:lastRenderedPageBreak/>
              <w:t>with appropriate grammar.</w:t>
            </w:r>
          </w:p>
          <w:p w:rsidR="009145D1" w:rsidRDefault="009145D1" w:rsidP="009145D1">
            <w:pPr>
              <w:spacing w:before="100" w:after="100"/>
              <w:ind w:left="144" w:right="144"/>
              <w:rPr>
                <w:rFonts w:ascii="Arial Narrow" w:eastAsia="Times New Roman" w:hAnsi="Arial Narrow" w:cs="Arial"/>
                <w:b/>
                <w:bCs/>
                <w:sz w:val="22"/>
                <w:szCs w:val="22"/>
                <w:lang w:eastAsia="en-US"/>
              </w:rPr>
            </w:pPr>
            <w:r w:rsidRPr="004A468B">
              <w:rPr>
                <w:rFonts w:ascii="Arial Narrow" w:eastAsia="Times New Roman" w:hAnsi="Arial Narrow" w:cs="Arial"/>
                <w:sz w:val="22"/>
                <w:szCs w:val="22"/>
                <w:lang w:eastAsia="en-US"/>
              </w:rPr>
              <w:t>This document is posted to the student wiki.</w:t>
            </w:r>
            <w:r w:rsidRPr="004A468B">
              <w:rPr>
                <w:rFonts w:ascii="Arial Narrow" w:eastAsia="Times New Roman" w:hAnsi="Arial Narrow" w:cs="Arial"/>
                <w:b/>
                <w:bCs/>
                <w:sz w:val="22"/>
                <w:szCs w:val="22"/>
                <w:lang w:eastAsia="en-US"/>
              </w:rPr>
              <w:t xml:space="preserve"> </w:t>
            </w:r>
          </w:p>
          <w:p w:rsidR="009145D1" w:rsidRPr="004A468B" w:rsidRDefault="009145D1" w:rsidP="009145D1">
            <w:pPr>
              <w:spacing w:before="100" w:after="100"/>
              <w:ind w:left="144" w:right="144"/>
              <w:rPr>
                <w:rFonts w:ascii="Arial Narrow" w:eastAsia="Times New Roman" w:hAnsi="Arial Narrow" w:cs="Arial"/>
                <w:b/>
                <w:sz w:val="22"/>
                <w:szCs w:val="22"/>
                <w:lang w:eastAsia="en-US"/>
              </w:rPr>
            </w:pPr>
            <w:r w:rsidRPr="004A468B">
              <w:rPr>
                <w:rFonts w:ascii="Arial Narrow" w:eastAsia="Times New Roman" w:hAnsi="Arial Narrow" w:cs="Arial"/>
                <w:b/>
                <w:bCs/>
                <w:sz w:val="22"/>
                <w:szCs w:val="22"/>
                <w:lang w:eastAsia="en-US"/>
              </w:rPr>
              <w:t>(Maximum 23</w:t>
            </w:r>
            <w:r>
              <w:rPr>
                <w:rFonts w:ascii="Arial Narrow" w:eastAsia="Times New Roman" w:hAnsi="Arial Narrow" w:cs="Arial"/>
                <w:b/>
                <w:bCs/>
                <w:sz w:val="22"/>
                <w:szCs w:val="22"/>
                <w:lang w:eastAsia="en-US"/>
              </w:rPr>
              <w:t xml:space="preserve"> </w:t>
            </w:r>
            <w:r w:rsidRPr="004A468B">
              <w:rPr>
                <w:rFonts w:ascii="Arial Narrow" w:eastAsia="Times New Roman" w:hAnsi="Arial Narrow" w:cs="Arial"/>
                <w:b/>
                <w:bCs/>
                <w:sz w:val="22"/>
                <w:szCs w:val="22"/>
                <w:lang w:eastAsia="en-US"/>
              </w:rPr>
              <w:t>points)</w:t>
            </w:r>
          </w:p>
        </w:tc>
        <w:tc>
          <w:tcPr>
            <w:tcW w:w="1663"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Numerous errors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effort, limit</w:t>
            </w:r>
            <w:r>
              <w:rPr>
                <w:rFonts w:ascii="Arial Narrow" w:eastAsia="Calibri" w:hAnsi="Arial Narrow" w:cs="Arial"/>
                <w:sz w:val="22"/>
                <w:szCs w:val="22"/>
              </w:rPr>
              <w:t>ed research, little creativity.</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 xml:space="preserve">Posting </w:t>
            </w:r>
            <w:r>
              <w:rPr>
                <w:rFonts w:ascii="Arial Narrow" w:eastAsia="Calibri" w:hAnsi="Arial Narrow" w:cs="Arial"/>
                <w:sz w:val="22"/>
                <w:szCs w:val="22"/>
              </w:rPr>
              <w:t>reflects less than a paragraph.</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Posting is not related to the content from the assignment.</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 xml:space="preserve">- </w:t>
            </w:r>
            <w:r>
              <w:rPr>
                <w:rFonts w:ascii="Arial Narrow" w:eastAsia="Calibri" w:hAnsi="Arial Narrow" w:cs="Arial"/>
                <w:sz w:val="22"/>
                <w:szCs w:val="22"/>
              </w:rPr>
              <w:t xml:space="preserve"> </w:t>
            </w:r>
            <w:r w:rsidRPr="004A468B">
              <w:rPr>
                <w:rFonts w:ascii="Arial Narrow" w:eastAsia="Calibri" w:hAnsi="Arial Narrow" w:cs="Arial"/>
                <w:sz w:val="22"/>
                <w:szCs w:val="22"/>
              </w:rPr>
              <w:t>Little evidence of prior knowledge referencing work experience, prior coursework, readings and/or assignments.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No mention of points from the readings.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Little sources or references.</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writing in narrative style and/or pervasive inappropriate grammar.</w:t>
            </w:r>
          </w:p>
          <w:p w:rsidR="009145D1" w:rsidRDefault="009145D1" w:rsidP="009145D1">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sz w:val="22"/>
                <w:szCs w:val="22"/>
                <w:lang w:eastAsia="en-US"/>
              </w:rPr>
              <w:t xml:space="preserve">This document is posted to the student wiki. </w:t>
            </w:r>
          </w:p>
          <w:p w:rsidR="009145D1" w:rsidRPr="004A468B" w:rsidRDefault="009145D1" w:rsidP="009145D1">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b/>
                <w:sz w:val="22"/>
                <w:szCs w:val="22"/>
                <w:lang w:eastAsia="en-US"/>
              </w:rPr>
              <w:t xml:space="preserve">(Maximum 19 </w:t>
            </w:r>
            <w:r w:rsidRPr="004A468B">
              <w:rPr>
                <w:rFonts w:ascii="Arial Narrow" w:eastAsia="Times New Roman" w:hAnsi="Arial Narrow" w:cs="Arial"/>
                <w:b/>
                <w:sz w:val="22"/>
                <w:szCs w:val="22"/>
                <w:lang w:eastAsia="en-US"/>
              </w:rPr>
              <w:lastRenderedPageBreak/>
              <w:t>points)</w:t>
            </w:r>
          </w:p>
          <w:p w:rsidR="009145D1" w:rsidRPr="004A468B" w:rsidRDefault="009145D1" w:rsidP="009145D1">
            <w:pPr>
              <w:spacing w:before="100" w:after="100"/>
              <w:ind w:left="144" w:right="144"/>
              <w:jc w:val="both"/>
              <w:rPr>
                <w:rFonts w:ascii="Arial Narrow" w:eastAsia="Calibri" w:hAnsi="Arial Narrow" w:cs="Arial"/>
                <w:b/>
                <w:sz w:val="22"/>
                <w:szCs w:val="22"/>
              </w:rPr>
            </w:pPr>
          </w:p>
        </w:tc>
        <w:tc>
          <w:tcPr>
            <w:tcW w:w="168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 xml:space="preserve">Student work is incomplete, late with completion, or shows a general failure to follow expectations outlined in the </w:t>
            </w:r>
            <w:r w:rsidR="0058649B">
              <w:rPr>
                <w:rFonts w:ascii="Arial Narrow" w:hAnsi="Arial Narrow" w:cs="Arial"/>
                <w:sz w:val="22"/>
                <w:szCs w:val="22"/>
              </w:rPr>
              <w:t>“</w:t>
            </w:r>
            <w:r>
              <w:rPr>
                <w:rFonts w:ascii="Arial Narrow" w:hAnsi="Arial Narrow" w:cs="Arial"/>
                <w:sz w:val="22"/>
                <w:szCs w:val="22"/>
              </w:rPr>
              <w:t>Accomplished</w:t>
            </w:r>
            <w:r w:rsidR="0058649B">
              <w:rPr>
                <w:rFonts w:ascii="Arial Narrow" w:hAnsi="Arial Narrow" w:cs="Arial"/>
                <w:sz w:val="22"/>
                <w:szCs w:val="22"/>
              </w:rPr>
              <w:t>”</w:t>
            </w:r>
            <w:r>
              <w:rPr>
                <w:rFonts w:ascii="Arial Narrow" w:hAnsi="Arial Narrow" w:cs="Arial"/>
                <w:sz w:val="22"/>
                <w:szCs w:val="22"/>
              </w:rPr>
              <w:t xml:space="preserve"> column of this rubric. </w:t>
            </w:r>
          </w:p>
          <w:p w:rsidR="009145D1" w:rsidRPr="004A468B" w:rsidRDefault="00ED4991" w:rsidP="009145D1">
            <w:pPr>
              <w:spacing w:before="100" w:after="100"/>
              <w:ind w:left="144" w:right="144"/>
              <w:rPr>
                <w:rFonts w:ascii="Arial Narrow" w:eastAsia="Times New Roman" w:hAnsi="Arial Narrow" w:cs="Arial"/>
                <w:b/>
                <w:sz w:val="22"/>
                <w:szCs w:val="22"/>
                <w:lang w:eastAsia="en-US"/>
              </w:rPr>
            </w:pPr>
            <w:r>
              <w:rPr>
                <w:rFonts w:ascii="Arial Narrow" w:eastAsia="Times New Roman" w:hAnsi="Arial Narrow" w:cs="Arial"/>
                <w:b/>
                <w:bCs/>
                <w:sz w:val="22"/>
                <w:szCs w:val="22"/>
                <w:lang w:eastAsia="en-US"/>
              </w:rPr>
              <w:t xml:space="preserve"> (Maximum 17</w:t>
            </w:r>
            <w:r w:rsidR="009145D1" w:rsidRPr="004A468B">
              <w:rPr>
                <w:rFonts w:ascii="Arial Narrow" w:eastAsia="Times New Roman" w:hAnsi="Arial Narrow" w:cs="Arial"/>
                <w:b/>
                <w:bCs/>
                <w:sz w:val="22"/>
                <w:szCs w:val="22"/>
                <w:lang w:eastAsia="en-US"/>
              </w:rPr>
              <w:t xml:space="preserve"> points)</w:t>
            </w:r>
          </w:p>
        </w:tc>
      </w:tr>
      <w:tr w:rsidR="009145D1" w:rsidRPr="004A468B" w:rsidTr="00803716">
        <w:trPr>
          <w:trHeight w:val="1045"/>
        </w:trPr>
        <w:tc>
          <w:tcPr>
            <w:tcW w:w="1767" w:type="dxa"/>
            <w:tcBorders>
              <w:top w:val="single" w:sz="8" w:space="0" w:color="000000"/>
              <w:left w:val="single" w:sz="8" w:space="0" w:color="000000"/>
              <w:bottom w:val="single" w:sz="8" w:space="0" w:color="000000"/>
              <w:right w:val="single" w:sz="8" w:space="0" w:color="000000"/>
            </w:tcBorders>
            <w:shd w:val="clear" w:color="auto" w:fill="BE151D"/>
            <w:hideMark/>
          </w:tcPr>
          <w:p w:rsidR="009145D1" w:rsidRDefault="009145D1" w:rsidP="009145D1">
            <w:pPr>
              <w:spacing w:before="100" w:after="100"/>
              <w:ind w:left="144" w:right="144"/>
              <w:rPr>
                <w:rFonts w:ascii="Arial Narrow" w:eastAsia="Times New Roman" w:hAnsi="Arial Narrow" w:cs="Arial"/>
                <w:b/>
                <w:bCs/>
                <w:color w:val="FFFFFF"/>
                <w:sz w:val="22"/>
                <w:szCs w:val="22"/>
                <w:lang w:eastAsia="en-US"/>
              </w:rPr>
            </w:pPr>
            <w:r w:rsidRPr="005869ED">
              <w:rPr>
                <w:rFonts w:ascii="Arial Narrow" w:eastAsia="Times New Roman" w:hAnsi="Arial Narrow" w:cs="Arial"/>
                <w:b/>
                <w:bCs/>
                <w:color w:val="FFFFFF"/>
                <w:sz w:val="22"/>
                <w:szCs w:val="22"/>
                <w:lang w:eastAsia="en-US"/>
              </w:rPr>
              <w:lastRenderedPageBreak/>
              <w:t>Week 1, Part 1.5 Reading Reflections for Technology Facilitator Standard I: Technology Operations and Concepts</w:t>
            </w:r>
          </w:p>
          <w:p w:rsidR="009145D1" w:rsidRPr="005869ED" w:rsidRDefault="009145D1" w:rsidP="009145D1">
            <w:pPr>
              <w:spacing w:before="100" w:after="100"/>
              <w:ind w:left="144" w:right="144"/>
              <w:rPr>
                <w:rFonts w:ascii="Arial Narrow" w:eastAsia="Times New Roman" w:hAnsi="Arial Narrow" w:cs="Arial"/>
                <w:b/>
                <w:color w:val="FFFFFF"/>
                <w:sz w:val="22"/>
                <w:szCs w:val="22"/>
                <w:lang w:eastAsia="en-US"/>
              </w:rPr>
            </w:pPr>
            <w:r>
              <w:rPr>
                <w:rFonts w:ascii="Arial Narrow" w:eastAsia="Times New Roman" w:hAnsi="Arial Narrow" w:cs="Arial"/>
                <w:b/>
                <w:bCs/>
                <w:color w:val="FFFFFF"/>
                <w:sz w:val="22"/>
                <w:szCs w:val="22"/>
                <w:lang w:eastAsia="en-US"/>
              </w:rPr>
              <w:t>(25 points)</w:t>
            </w:r>
          </w:p>
        </w:tc>
        <w:tc>
          <w:tcPr>
            <w:tcW w:w="265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pStyle w:val="ListParagraph"/>
              <w:spacing w:before="100" w:after="100" w:line="240" w:lineRule="auto"/>
              <w:ind w:left="144" w:right="144"/>
              <w:rPr>
                <w:rFonts w:ascii="Arial Narrow" w:hAnsi="Arial Narrow" w:cs="Arial"/>
              </w:rPr>
            </w:pPr>
            <w:r w:rsidRPr="0049388C">
              <w:rPr>
                <w:rFonts w:ascii="Arial Narrow" w:hAnsi="Arial Narrow" w:cs="Arial"/>
                <w:b/>
              </w:rPr>
              <w:t>Note:</w:t>
            </w:r>
            <w:r>
              <w:rPr>
                <w:rFonts w:ascii="Arial Narrow" w:hAnsi="Arial Narrow" w:cs="Arial"/>
              </w:rPr>
              <w:t xml:space="preserve"> </w:t>
            </w:r>
            <w:r>
              <w:rPr>
                <w:rFonts w:ascii="Arial Narrow" w:hAnsi="Arial Narrow" w:cs="Arial"/>
                <w:b/>
              </w:rPr>
              <w:t>Reflect</w:t>
            </w:r>
            <w:r w:rsidR="004167B0">
              <w:rPr>
                <w:rFonts w:ascii="Arial Narrow" w:hAnsi="Arial Narrow" w:cs="Arial"/>
                <w:b/>
              </w:rPr>
              <w:t>ion</w:t>
            </w:r>
            <w:r w:rsidRPr="0049388C">
              <w:rPr>
                <w:rFonts w:ascii="Arial Narrow" w:hAnsi="Arial Narrow" w:cs="Arial"/>
                <w:b/>
              </w:rPr>
              <w:t xml:space="preserve"> at a critical level means</w:t>
            </w:r>
            <w:r w:rsidRPr="004A468B">
              <w:rPr>
                <w:rFonts w:ascii="Arial Narrow" w:hAnsi="Arial Narrow" w:cs="Arial"/>
              </w:rPr>
              <w:t xml:space="preserve"> </w:t>
            </w:r>
            <w:r>
              <w:rPr>
                <w:rFonts w:ascii="Arial Narrow" w:hAnsi="Arial Narrow" w:cs="Arial"/>
              </w:rPr>
              <w:t>writing text that reveals</w:t>
            </w:r>
            <w:r w:rsidRPr="004A468B">
              <w:rPr>
                <w:rFonts w:ascii="Arial Narrow" w:hAnsi="Arial Narrow" w:cs="Arial"/>
              </w:rPr>
              <w:t xml:space="preserve"> your opinion of the reading or experience, why you hold that o</w:t>
            </w:r>
            <w:r>
              <w:rPr>
                <w:rFonts w:ascii="Arial Narrow" w:hAnsi="Arial Narrow" w:cs="Arial"/>
              </w:rPr>
              <w:t>pi</w:t>
            </w:r>
            <w:r w:rsidRPr="004A468B">
              <w:rPr>
                <w:rFonts w:ascii="Arial Narrow" w:hAnsi="Arial Narrow" w:cs="Arial"/>
              </w:rPr>
              <w:t xml:space="preserve">nion, </w:t>
            </w:r>
            <w:r>
              <w:rPr>
                <w:rFonts w:ascii="Arial Narrow" w:hAnsi="Arial Narrow" w:cs="Arial"/>
              </w:rPr>
              <w:t>how the experience/assignment/reading could be improved</w:t>
            </w:r>
            <w:r w:rsidRPr="004A468B">
              <w:rPr>
                <w:rFonts w:ascii="Arial Narrow" w:hAnsi="Arial Narrow" w:cs="Arial"/>
              </w:rPr>
              <w:t>, how you s</w:t>
            </w:r>
            <w:r>
              <w:rPr>
                <w:rFonts w:ascii="Arial Narrow" w:hAnsi="Arial Narrow" w:cs="Arial"/>
              </w:rPr>
              <w:t xml:space="preserve">ee the reading or experience as </w:t>
            </w:r>
            <w:r w:rsidRPr="004A468B">
              <w:rPr>
                <w:rFonts w:ascii="Arial Narrow" w:hAnsi="Arial Narrow" w:cs="Arial"/>
              </w:rPr>
              <w:t xml:space="preserve">consistent or inconsistent with what you have learned so </w:t>
            </w:r>
            <w:r>
              <w:rPr>
                <w:rFonts w:ascii="Arial Narrow" w:hAnsi="Arial Narrow" w:cs="Arial"/>
              </w:rPr>
              <w:t>far, implications for the future, etc. Reflection should include more content than just a recitation of facts and you should document your writing with a minimum of 3 references.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b/>
                <w:u w:val="single"/>
              </w:rPr>
              <w:t>Self –Assessment</w:t>
            </w:r>
            <w:r>
              <w:rPr>
                <w:rFonts w:ascii="Arial Narrow" w:hAnsi="Arial Narrow" w:cs="Arial"/>
                <w:b/>
                <w:u w:val="single"/>
              </w:rPr>
              <w:br/>
            </w:r>
            <w:r>
              <w:rPr>
                <w:rFonts w:ascii="Arial Narrow" w:hAnsi="Arial Narrow" w:cs="Arial"/>
              </w:rPr>
              <w:t xml:space="preserve">1. </w:t>
            </w:r>
            <w:r w:rsidRPr="00E05849">
              <w:rPr>
                <w:rFonts w:ascii="Arial Narrow" w:hAnsi="Arial Narrow" w:cs="Arial"/>
                <w:b/>
              </w:rPr>
              <w:t>Critically reflect</w:t>
            </w:r>
            <w:r>
              <w:rPr>
                <w:rFonts w:ascii="Arial Narrow" w:hAnsi="Arial Narrow" w:cs="Arial"/>
              </w:rPr>
              <w:t xml:space="preserve"> (see note above; not just recitation of facts) upon the knowledge you gained from the reading</w:t>
            </w:r>
            <w:r w:rsidRPr="004A468B">
              <w:rPr>
                <w:rFonts w:ascii="Arial Narrow" w:hAnsi="Arial Narrow" w:cs="Arial"/>
              </w:rPr>
              <w:t>.</w:t>
            </w:r>
          </w:p>
          <w:p w:rsidR="009145D1" w:rsidRDefault="009145D1" w:rsidP="009145D1">
            <w:pPr>
              <w:pStyle w:val="ListParagraph"/>
              <w:spacing w:before="100" w:after="100" w:line="240" w:lineRule="auto"/>
              <w:ind w:left="144" w:right="144"/>
              <w:rPr>
                <w:rFonts w:ascii="Arial Narrow" w:hAnsi="Arial Narrow" w:cs="Arial"/>
              </w:rPr>
            </w:pPr>
            <w:r w:rsidRPr="004A468B">
              <w:rPr>
                <w:rFonts w:ascii="Arial Narrow" w:hAnsi="Arial Narrow" w:cs="Arial"/>
              </w:rPr>
              <w:t xml:space="preserve"> </w:t>
            </w:r>
            <w:r>
              <w:rPr>
                <w:rFonts w:ascii="Arial Narrow" w:hAnsi="Arial Narrow" w:cs="Arial"/>
                <w:b/>
              </w:rPr>
              <w:t>(3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rPr>
              <w:t xml:space="preserve">2. </w:t>
            </w:r>
            <w:r w:rsidRPr="00E05849">
              <w:rPr>
                <w:rFonts w:ascii="Arial Narrow" w:hAnsi="Arial Narrow" w:cs="Arial"/>
                <w:b/>
              </w:rPr>
              <w:t>Critically reflect</w:t>
            </w:r>
            <w:r>
              <w:rPr>
                <w:rFonts w:ascii="Arial Narrow" w:hAnsi="Arial Narrow" w:cs="Arial"/>
              </w:rPr>
              <w:t xml:space="preserve"> upon the relationship between any </w:t>
            </w:r>
            <w:r w:rsidRPr="004A468B">
              <w:rPr>
                <w:rFonts w:ascii="Arial Narrow" w:hAnsi="Arial Narrow" w:cs="Arial"/>
              </w:rPr>
              <w:t>new information</w:t>
            </w:r>
            <w:r>
              <w:rPr>
                <w:rFonts w:ascii="Arial Narrow" w:hAnsi="Arial Narrow" w:cs="Arial"/>
              </w:rPr>
              <w:t xml:space="preserve"> you gained from the</w:t>
            </w:r>
            <w:r w:rsidR="00B7427E">
              <w:rPr>
                <w:rFonts w:ascii="Arial Narrow" w:hAnsi="Arial Narrow" w:cs="Arial"/>
              </w:rPr>
              <w:t xml:space="preserve"> reading</w:t>
            </w:r>
            <w:r>
              <w:rPr>
                <w:rFonts w:ascii="Arial Narrow" w:hAnsi="Arial Narrow" w:cs="Arial"/>
              </w:rPr>
              <w:t xml:space="preserve"> with</w:t>
            </w:r>
            <w:r w:rsidRPr="004A468B">
              <w:rPr>
                <w:rFonts w:ascii="Arial Narrow" w:hAnsi="Arial Narrow" w:cs="Arial"/>
              </w:rPr>
              <w:t xml:space="preserve"> old information </w:t>
            </w:r>
            <w:r>
              <w:rPr>
                <w:rFonts w:ascii="Arial Narrow" w:hAnsi="Arial Narrow" w:cs="Arial"/>
              </w:rPr>
              <w:t>you previously held to be true.</w:t>
            </w:r>
          </w:p>
          <w:p w:rsidR="009145D1" w:rsidRPr="004A468B"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b/>
              </w:rPr>
              <w:lastRenderedPageBreak/>
              <w:t>(2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rPr>
            </w:pPr>
            <w:r>
              <w:rPr>
                <w:rFonts w:ascii="Arial Narrow" w:hAnsi="Arial Narrow" w:cs="Arial"/>
              </w:rPr>
              <w:t>3. How did the relationship between the old and new information you learned affect your personal experience with implementing the Standard and Indicators in your field-based internship activities?</w:t>
            </w:r>
          </w:p>
          <w:p w:rsidR="009145D1" w:rsidRDefault="009145D1" w:rsidP="009145D1">
            <w:pPr>
              <w:pStyle w:val="ListParagraph"/>
              <w:spacing w:before="100" w:after="100" w:line="240" w:lineRule="auto"/>
              <w:ind w:left="144" w:right="144"/>
              <w:rPr>
                <w:rFonts w:ascii="Arial Narrow" w:hAnsi="Arial Narrow" w:cs="Arial"/>
                <w:b/>
              </w:rPr>
            </w:pPr>
            <w:r w:rsidRPr="009D6F8D">
              <w:rPr>
                <w:rFonts w:ascii="Arial Narrow" w:hAnsi="Arial Narrow" w:cs="Arial"/>
                <w:b/>
              </w:rPr>
              <w:t xml:space="preserve"> </w:t>
            </w:r>
            <w:r>
              <w:rPr>
                <w:rFonts w:ascii="Arial Narrow" w:hAnsi="Arial Narrow" w:cs="Arial"/>
                <w:b/>
              </w:rPr>
              <w:t>(2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b/>
                <w:u w:val="single"/>
              </w:rPr>
            </w:pPr>
            <w:r>
              <w:rPr>
                <w:rFonts w:ascii="Arial Narrow" w:hAnsi="Arial Narrow" w:cs="Arial"/>
                <w:b/>
                <w:u w:val="single"/>
              </w:rPr>
              <w:t>Learn as a Learner</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 xml:space="preserve">1. </w:t>
            </w:r>
            <w:r w:rsidRPr="00E05849">
              <w:rPr>
                <w:rFonts w:ascii="Arial Narrow" w:hAnsi="Arial Narrow" w:cs="Arial"/>
                <w:b/>
              </w:rPr>
              <w:t>Critically reflect</w:t>
            </w:r>
            <w:r>
              <w:rPr>
                <w:rFonts w:ascii="Arial Narrow" w:hAnsi="Arial Narrow" w:cs="Arial"/>
              </w:rPr>
              <w:t xml:space="preserve"> upon your approach and strategies used in implementing the Standard and Indicators in your field-based internship activities.</w:t>
            </w:r>
            <w:r>
              <w:rPr>
                <w:rFonts w:ascii="Arial Narrow" w:hAnsi="Arial Narrow" w:cs="Arial"/>
              </w:rPr>
              <w:br/>
            </w:r>
            <w:r>
              <w:rPr>
                <w:rFonts w:ascii="Arial Narrow" w:hAnsi="Arial Narrow" w:cs="Arial"/>
                <w:b/>
              </w:rPr>
              <w:t>(3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 xml:space="preserve">2. </w:t>
            </w:r>
            <w:r w:rsidRPr="00E05849">
              <w:rPr>
                <w:rFonts w:ascii="Arial Narrow" w:hAnsi="Arial Narrow" w:cs="Arial"/>
                <w:b/>
              </w:rPr>
              <w:t>Critically reflect</w:t>
            </w:r>
            <w:r>
              <w:rPr>
                <w:rFonts w:ascii="Arial Narrow" w:hAnsi="Arial Narrow" w:cs="Arial"/>
              </w:rPr>
              <w:t xml:space="preserve"> upon how you learn as a learner and how you assess your own performance in implementing the Standard and Indicators in your field-based internship activities. </w:t>
            </w:r>
            <w:r>
              <w:rPr>
                <w:rFonts w:ascii="Arial Narrow" w:hAnsi="Arial Narrow" w:cs="Arial"/>
              </w:rPr>
              <w:br/>
            </w:r>
            <w:r>
              <w:rPr>
                <w:rFonts w:ascii="Arial Narrow" w:hAnsi="Arial Narrow" w:cs="Arial"/>
                <w:b/>
              </w:rPr>
              <w:t>(2 P</w:t>
            </w:r>
            <w:r w:rsidRPr="009D6F8D">
              <w:rPr>
                <w:rFonts w:ascii="Arial Narrow" w:hAnsi="Arial Narrow" w:cs="Arial"/>
                <w:b/>
              </w:rPr>
              <w:t>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How did your learning and interaction with colleagues (such as discussion forum, web conferences, wiki and blog participation, etc.) affect the results of your performance with respect to implementing the Standard and Indicators in your field-based internship activities?</w:t>
            </w:r>
            <w:r>
              <w:rPr>
                <w:rFonts w:ascii="Arial Narrow" w:hAnsi="Arial Narrow" w:cs="Arial"/>
              </w:rPr>
              <w:br/>
            </w:r>
            <w:r>
              <w:rPr>
                <w:rFonts w:ascii="Arial Narrow" w:hAnsi="Arial Narrow" w:cs="Arial"/>
                <w:b/>
              </w:rPr>
              <w:t>(2 Points)</w:t>
            </w:r>
            <w:r>
              <w:rPr>
                <w:rFonts w:ascii="Arial Narrow" w:hAnsi="Arial Narrow" w:cs="Arial"/>
                <w:b/>
              </w:rPr>
              <w:br/>
            </w:r>
            <w:r>
              <w:rPr>
                <w:rFonts w:ascii="Arial Narrow" w:hAnsi="Arial Narrow" w:cs="Arial"/>
                <w:b/>
              </w:rPr>
              <w:br/>
            </w:r>
            <w:r>
              <w:rPr>
                <w:rFonts w:ascii="Arial Narrow" w:hAnsi="Arial Narrow" w:cs="Arial"/>
                <w:b/>
                <w:u w:val="single"/>
              </w:rPr>
              <w:t>Lifelong Learning Skills</w:t>
            </w:r>
            <w:r>
              <w:rPr>
                <w:rFonts w:ascii="Arial Narrow" w:hAnsi="Arial Narrow" w:cs="Arial"/>
                <w:b/>
                <w:u w:val="single"/>
              </w:rPr>
              <w:br/>
            </w:r>
            <w:r>
              <w:rPr>
                <w:rFonts w:ascii="Arial Narrow" w:hAnsi="Arial Narrow" w:cs="Arial"/>
              </w:rPr>
              <w:t xml:space="preserve">1. </w:t>
            </w:r>
            <w:r w:rsidRPr="001019AA">
              <w:rPr>
                <w:rFonts w:ascii="Arial Narrow" w:hAnsi="Arial Narrow" w:cs="Arial"/>
                <w:b/>
              </w:rPr>
              <w:t>Critically reflect</w:t>
            </w:r>
            <w:r>
              <w:rPr>
                <w:rFonts w:ascii="Arial Narrow" w:hAnsi="Arial Narrow" w:cs="Arial"/>
              </w:rPr>
              <w:t xml:space="preserve">  upon what you gained about learning and how you learn that will impact your future learning regarding the implementation of the </w:t>
            </w:r>
            <w:r>
              <w:rPr>
                <w:rFonts w:ascii="Arial Narrow" w:hAnsi="Arial Narrow" w:cs="Arial"/>
              </w:rPr>
              <w:lastRenderedPageBreak/>
              <w:t>Standard and Indicators.</w:t>
            </w:r>
            <w:r>
              <w:rPr>
                <w:rFonts w:ascii="Arial Narrow" w:hAnsi="Arial Narrow" w:cs="Arial"/>
              </w:rPr>
              <w:br/>
            </w:r>
            <w:r>
              <w:rPr>
                <w:rFonts w:ascii="Arial Narrow" w:hAnsi="Arial Narrow" w:cs="Arial"/>
                <w:b/>
              </w:rPr>
              <w:t>(3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2. How will your past interactions and collaborations with colleagues impact your future learning experiences with regard to the implementation of the Standard and Indicators?</w:t>
            </w:r>
            <w:r>
              <w:rPr>
                <w:rFonts w:ascii="Arial Narrow" w:hAnsi="Arial Narrow" w:cs="Arial"/>
              </w:rPr>
              <w:br/>
            </w:r>
            <w:r>
              <w:rPr>
                <w:rFonts w:ascii="Arial Narrow" w:hAnsi="Arial Narrow" w:cs="Arial"/>
                <w:b/>
              </w:rPr>
              <w:t>(2 Points)</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As a lifelong learner, what questions or issues challenge you and are worthy of future research or investigation with regard to the implementation of the Standard and Indicators?</w:t>
            </w:r>
            <w:r>
              <w:rPr>
                <w:rFonts w:ascii="Arial Narrow" w:hAnsi="Arial Narrow" w:cs="Arial"/>
              </w:rPr>
              <w:br/>
            </w:r>
            <w:r>
              <w:rPr>
                <w:rFonts w:ascii="Arial Narrow" w:hAnsi="Arial Narrow" w:cs="Arial"/>
                <w:b/>
              </w:rPr>
              <w:t>(2 Points)</w:t>
            </w:r>
            <w:r>
              <w:rPr>
                <w:rFonts w:ascii="Arial Narrow" w:hAnsi="Arial Narrow" w:cs="Arial"/>
                <w:b/>
              </w:rPr>
              <w:br/>
            </w:r>
            <w:r>
              <w:rPr>
                <w:rFonts w:ascii="Arial Narrow" w:hAnsi="Arial Narrow" w:cs="Arial"/>
                <w:b/>
              </w:rPr>
              <w:br/>
            </w:r>
            <w:r w:rsidRPr="00185EF6">
              <w:rPr>
                <w:rFonts w:ascii="Arial Narrow" w:hAnsi="Arial Narrow" w:cs="Arial"/>
                <w:b/>
                <w:u w:val="single"/>
              </w:rPr>
              <w:t>Additional Criteria</w:t>
            </w:r>
            <w:r>
              <w:rPr>
                <w:rFonts w:ascii="Arial Narrow" w:hAnsi="Arial Narrow" w:cs="Arial"/>
                <w:b/>
                <w:u w:val="single"/>
              </w:rPr>
              <w:br/>
            </w:r>
            <w:r>
              <w:rPr>
                <w:rFonts w:ascii="Arial Narrow" w:hAnsi="Arial Narrow" w:cs="Arial"/>
              </w:rPr>
              <w:t>1. Content posted on the e-Portfolio wiki/blog/Google site</w:t>
            </w:r>
            <w:r>
              <w:rPr>
                <w:rFonts w:ascii="Arial Narrow" w:hAnsi="Arial Narrow" w:cs="Arial"/>
                <w:b/>
              </w:rPr>
              <w:t xml:space="preserve"> (1 Point)</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2. Mechanics</w:t>
            </w:r>
            <w:r>
              <w:rPr>
                <w:rFonts w:ascii="Arial Narrow" w:hAnsi="Arial Narrow" w:cs="Arial"/>
              </w:rPr>
              <w:br/>
            </w:r>
            <w:r>
              <w:rPr>
                <w:rFonts w:ascii="Arial Narrow" w:hAnsi="Arial Narrow" w:cs="Arial"/>
                <w:b/>
              </w:rPr>
              <w:t>(1 Point)</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3. APA Format</w:t>
            </w:r>
            <w:r>
              <w:rPr>
                <w:rFonts w:ascii="Arial Narrow" w:hAnsi="Arial Narrow" w:cs="Arial"/>
              </w:rPr>
              <w:br/>
            </w:r>
            <w:r>
              <w:rPr>
                <w:rFonts w:ascii="Arial Narrow" w:hAnsi="Arial Narrow" w:cs="Arial"/>
                <w:b/>
              </w:rPr>
              <w:t>(1 Point)</w:t>
            </w:r>
          </w:p>
          <w:p w:rsidR="009145D1" w:rsidRDefault="009145D1" w:rsidP="009145D1">
            <w:pPr>
              <w:pStyle w:val="ListParagraph"/>
              <w:spacing w:before="100" w:after="100" w:line="240" w:lineRule="auto"/>
              <w:ind w:left="144" w:right="144"/>
              <w:rPr>
                <w:rFonts w:ascii="Arial Narrow" w:hAnsi="Arial Narrow" w:cs="Arial"/>
                <w:b/>
              </w:rPr>
            </w:pPr>
            <w:r>
              <w:rPr>
                <w:rFonts w:ascii="Arial Narrow" w:hAnsi="Arial Narrow" w:cs="Arial"/>
              </w:rPr>
              <w:t>4. Minimum of 3 References</w:t>
            </w:r>
            <w:r>
              <w:rPr>
                <w:rFonts w:ascii="Arial Narrow" w:hAnsi="Arial Narrow" w:cs="Arial"/>
              </w:rPr>
              <w:br/>
            </w:r>
            <w:r>
              <w:rPr>
                <w:rFonts w:ascii="Arial Narrow" w:hAnsi="Arial Narrow" w:cs="Arial"/>
                <w:b/>
              </w:rPr>
              <w:t>(1 Point)</w:t>
            </w:r>
          </w:p>
          <w:p w:rsidR="009145D1" w:rsidRPr="004A468B" w:rsidRDefault="009145D1" w:rsidP="009145D1">
            <w:pPr>
              <w:rPr>
                <w:rFonts w:ascii="Arial Narrow" w:hAnsi="Arial Narrow" w:cs="Arial"/>
                <w:b/>
              </w:rPr>
            </w:pPr>
            <w:r w:rsidRPr="004A468B">
              <w:rPr>
                <w:rFonts w:ascii="Arial Narrow" w:hAnsi="Arial Narrow" w:cs="Arial"/>
                <w:b/>
                <w:bCs/>
              </w:rPr>
              <w:t xml:space="preserve"> (Maximum 25 points)</w:t>
            </w:r>
          </w:p>
        </w:tc>
        <w:tc>
          <w:tcPr>
            <w:tcW w:w="1794"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1 to 2 minimal errors</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Demonstrates effort, some</w:t>
            </w:r>
            <w:r>
              <w:rPr>
                <w:rFonts w:ascii="Arial Narrow" w:hAnsi="Arial Narrow" w:cs="Arial"/>
                <w:sz w:val="22"/>
                <w:szCs w:val="22"/>
              </w:rPr>
              <w:t xml:space="preserve"> research, and some creativity.</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 xml:space="preserve">Posting reflects a </w:t>
            </w:r>
            <w:r>
              <w:rPr>
                <w:rFonts w:ascii="Arial Narrow" w:hAnsi="Arial Narrow" w:cs="Arial"/>
                <w:sz w:val="22"/>
                <w:szCs w:val="22"/>
              </w:rPr>
              <w:t>minimum of one short paragraph.</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Posting mostly a recitation of facts from assignment.</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Some evidence of prior knowledge referencing work experience, prior coursework, readings, or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-Mentions one specific point from the assignment</w:t>
            </w:r>
          </w:p>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t xml:space="preserve">-  </w:t>
            </w:r>
            <w:r w:rsidRPr="004A468B">
              <w:rPr>
                <w:rFonts w:ascii="Arial Narrow" w:hAnsi="Arial Narrow" w:cs="Arial"/>
                <w:sz w:val="22"/>
                <w:szCs w:val="22"/>
              </w:rPr>
              <w:t>Evidence the response directs the quotation, a question, statement, or a pr</w:t>
            </w:r>
            <w:r>
              <w:rPr>
                <w:rFonts w:ascii="Arial Narrow" w:hAnsi="Arial Narrow" w:cs="Arial"/>
                <w:sz w:val="22"/>
                <w:szCs w:val="22"/>
              </w:rPr>
              <w:t xml:space="preserve">evious posting </w:t>
            </w:r>
            <w:r>
              <w:rPr>
                <w:rFonts w:ascii="Arial Narrow" w:hAnsi="Arial Narrow" w:cs="Arial"/>
                <w:sz w:val="22"/>
                <w:szCs w:val="22"/>
              </w:rPr>
              <w:lastRenderedPageBreak/>
              <w:t>using APA style.</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-Cites some sources and references from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-Writes primarily in narrative style with appropriate grammar.</w:t>
            </w:r>
          </w:p>
          <w:p w:rsidR="009145D1" w:rsidRDefault="009145D1" w:rsidP="009145D1">
            <w:pPr>
              <w:spacing w:before="100" w:after="100"/>
              <w:ind w:left="144" w:right="144"/>
              <w:rPr>
                <w:rFonts w:ascii="Arial Narrow" w:eastAsia="Times New Roman" w:hAnsi="Arial Narrow" w:cs="Arial"/>
                <w:b/>
                <w:bCs/>
                <w:sz w:val="22"/>
                <w:szCs w:val="22"/>
                <w:lang w:eastAsia="en-US"/>
              </w:rPr>
            </w:pPr>
            <w:r w:rsidRPr="004A468B">
              <w:rPr>
                <w:rFonts w:ascii="Arial Narrow" w:eastAsia="Times New Roman" w:hAnsi="Arial Narrow" w:cs="Arial"/>
                <w:sz w:val="22"/>
                <w:szCs w:val="22"/>
                <w:lang w:eastAsia="en-US"/>
              </w:rPr>
              <w:t>This document is posted to the student wiki.</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Times New Roman" w:hAnsi="Arial Narrow" w:cs="Arial"/>
                <w:b/>
                <w:bCs/>
                <w:sz w:val="22"/>
                <w:szCs w:val="22"/>
                <w:lang w:eastAsia="en-US"/>
              </w:rPr>
              <w:t>(Maximum 23</w:t>
            </w:r>
            <w:r>
              <w:rPr>
                <w:rFonts w:ascii="Arial Narrow" w:eastAsia="Times New Roman" w:hAnsi="Arial Narrow" w:cs="Arial"/>
                <w:b/>
                <w:bCs/>
                <w:sz w:val="22"/>
                <w:szCs w:val="22"/>
                <w:lang w:eastAsia="en-US"/>
              </w:rPr>
              <w:t xml:space="preserve"> </w:t>
            </w:r>
            <w:r w:rsidRPr="004A468B">
              <w:rPr>
                <w:rFonts w:ascii="Arial Narrow" w:eastAsia="Times New Roman" w:hAnsi="Arial Narrow" w:cs="Arial"/>
                <w:b/>
                <w:bCs/>
                <w:sz w:val="22"/>
                <w:szCs w:val="22"/>
                <w:lang w:eastAsia="en-US"/>
              </w:rPr>
              <w:t>points)</w:t>
            </w:r>
          </w:p>
        </w:tc>
        <w:tc>
          <w:tcPr>
            <w:tcW w:w="1663"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eastAsia="Calibri" w:hAnsi="Arial Narrow" w:cs="Arial"/>
                <w:sz w:val="22"/>
                <w:szCs w:val="22"/>
              </w:rPr>
            </w:pPr>
            <w:r>
              <w:rPr>
                <w:rFonts w:ascii="Arial Narrow" w:eastAsia="Calibri" w:hAnsi="Arial Narrow" w:cs="Arial"/>
                <w:sz w:val="22"/>
                <w:szCs w:val="22"/>
              </w:rPr>
              <w:t>- Numerous errors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effort, limit</w:t>
            </w:r>
            <w:r>
              <w:rPr>
                <w:rFonts w:ascii="Arial Narrow" w:eastAsia="Calibri" w:hAnsi="Arial Narrow" w:cs="Arial"/>
                <w:sz w:val="22"/>
                <w:szCs w:val="22"/>
              </w:rPr>
              <w:t>ed research, little creativity.</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 xml:space="preserve">Posting </w:t>
            </w:r>
            <w:r>
              <w:rPr>
                <w:rFonts w:ascii="Arial Narrow" w:eastAsia="Calibri" w:hAnsi="Arial Narrow" w:cs="Arial"/>
                <w:sz w:val="22"/>
                <w:szCs w:val="22"/>
              </w:rPr>
              <w:t>reflects less than a paragraph.</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Posting is not related to the content from the assignment.</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 Little evidence of prior knowledge referencing work experience, prior coursework, readings and/or assignments.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No mention of points from the readings.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Little sources or references.</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 xml:space="preserve">Little writing in narrative style </w:t>
            </w:r>
            <w:r w:rsidRPr="004A468B">
              <w:rPr>
                <w:rFonts w:ascii="Arial Narrow" w:eastAsia="Calibri" w:hAnsi="Arial Narrow" w:cs="Arial"/>
                <w:sz w:val="22"/>
                <w:szCs w:val="22"/>
              </w:rPr>
              <w:lastRenderedPageBreak/>
              <w:t>and/or pervasive inappropriate grammar.</w:t>
            </w:r>
          </w:p>
          <w:p w:rsidR="009145D1" w:rsidRDefault="009145D1" w:rsidP="009145D1">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sz w:val="22"/>
                <w:szCs w:val="22"/>
                <w:lang w:eastAsia="en-US"/>
              </w:rPr>
              <w:t>This document is posted to the student wiki.</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Times New Roman" w:hAnsi="Arial Narrow" w:cs="Arial"/>
                <w:b/>
                <w:sz w:val="22"/>
                <w:szCs w:val="22"/>
                <w:lang w:eastAsia="en-US"/>
              </w:rPr>
              <w:t>(Maximum 19 points)</w:t>
            </w:r>
          </w:p>
        </w:tc>
        <w:tc>
          <w:tcPr>
            <w:tcW w:w="168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 xml:space="preserve">Student work is incomplete, late with completion, or shows a general failure to follow expectations outlined in the </w:t>
            </w:r>
            <w:r w:rsidR="002E5A9A">
              <w:rPr>
                <w:rFonts w:ascii="Arial Narrow" w:hAnsi="Arial Narrow" w:cs="Arial"/>
                <w:sz w:val="22"/>
                <w:szCs w:val="22"/>
              </w:rPr>
              <w:t>“</w:t>
            </w:r>
            <w:r>
              <w:rPr>
                <w:rFonts w:ascii="Arial Narrow" w:hAnsi="Arial Narrow" w:cs="Arial"/>
                <w:sz w:val="22"/>
                <w:szCs w:val="22"/>
              </w:rPr>
              <w:t>Accomplished</w:t>
            </w:r>
            <w:r w:rsidR="002E5A9A">
              <w:rPr>
                <w:rFonts w:ascii="Arial Narrow" w:hAnsi="Arial Narrow" w:cs="Arial"/>
                <w:sz w:val="22"/>
                <w:szCs w:val="22"/>
              </w:rPr>
              <w:t>”</w:t>
            </w:r>
            <w:r>
              <w:rPr>
                <w:rFonts w:ascii="Arial Narrow" w:hAnsi="Arial Narrow" w:cs="Arial"/>
                <w:sz w:val="22"/>
                <w:szCs w:val="22"/>
              </w:rPr>
              <w:t xml:space="preserve"> column of this rubric. </w:t>
            </w:r>
          </w:p>
          <w:p w:rsidR="009145D1" w:rsidRPr="004A468B" w:rsidRDefault="00ED4991" w:rsidP="009145D1">
            <w:pPr>
              <w:spacing w:before="100" w:after="100"/>
              <w:ind w:left="144" w:right="144"/>
              <w:rPr>
                <w:rFonts w:ascii="Arial Narrow" w:eastAsia="Times New Roman" w:hAnsi="Arial Narrow" w:cs="Arial"/>
                <w:b/>
                <w:sz w:val="22"/>
                <w:szCs w:val="22"/>
                <w:lang w:eastAsia="en-US"/>
              </w:rPr>
            </w:pPr>
            <w:r>
              <w:rPr>
                <w:rFonts w:ascii="Arial Narrow" w:eastAsia="Times New Roman" w:hAnsi="Arial Narrow" w:cs="Arial"/>
                <w:b/>
                <w:bCs/>
                <w:sz w:val="22"/>
                <w:szCs w:val="22"/>
                <w:lang w:eastAsia="en-US"/>
              </w:rPr>
              <w:t xml:space="preserve"> (Maximum 17</w:t>
            </w:r>
            <w:r w:rsidR="009145D1" w:rsidRPr="004A468B">
              <w:rPr>
                <w:rFonts w:ascii="Arial Narrow" w:eastAsia="Times New Roman" w:hAnsi="Arial Narrow" w:cs="Arial"/>
                <w:b/>
                <w:bCs/>
                <w:sz w:val="22"/>
                <w:szCs w:val="22"/>
                <w:lang w:eastAsia="en-US"/>
              </w:rPr>
              <w:t xml:space="preserve"> points)</w:t>
            </w:r>
          </w:p>
        </w:tc>
      </w:tr>
      <w:tr w:rsidR="009145D1" w:rsidRPr="004A468B" w:rsidTr="00803716">
        <w:trPr>
          <w:trHeight w:val="1045"/>
        </w:trPr>
        <w:tc>
          <w:tcPr>
            <w:tcW w:w="1767" w:type="dxa"/>
            <w:tcBorders>
              <w:top w:val="single" w:sz="8" w:space="0" w:color="000000"/>
              <w:left w:val="single" w:sz="8" w:space="0" w:color="000000"/>
              <w:bottom w:val="single" w:sz="8" w:space="0" w:color="000000"/>
              <w:right w:val="single" w:sz="8" w:space="0" w:color="000000"/>
            </w:tcBorders>
            <w:shd w:val="clear" w:color="auto" w:fill="BE151D"/>
            <w:hideMark/>
          </w:tcPr>
          <w:p w:rsidR="009145D1" w:rsidRDefault="009145D1" w:rsidP="009145D1">
            <w:pPr>
              <w:spacing w:before="100" w:after="100"/>
              <w:ind w:left="144" w:right="144"/>
              <w:rPr>
                <w:rFonts w:ascii="Arial Narrow" w:eastAsia="Times New Roman" w:hAnsi="Arial Narrow"/>
                <w:b/>
                <w:bCs/>
                <w:color w:val="FFFFFF"/>
                <w:sz w:val="22"/>
                <w:szCs w:val="22"/>
                <w:lang w:eastAsia="en-US"/>
              </w:rPr>
            </w:pPr>
            <w:r w:rsidRPr="006C1A65">
              <w:rPr>
                <w:rFonts w:ascii="Arial Narrow" w:eastAsia="Times New Roman" w:hAnsi="Arial Narrow"/>
                <w:b/>
                <w:bCs/>
                <w:color w:val="FFFFFF"/>
                <w:sz w:val="22"/>
                <w:szCs w:val="22"/>
                <w:lang w:eastAsia="en-US"/>
              </w:rPr>
              <w:lastRenderedPageBreak/>
              <w:t>Week 1, Part 1.6 Reflections for Technology Facilitator Standard II: Planning, Designing Learning Environments and Experiences</w:t>
            </w:r>
          </w:p>
          <w:p w:rsidR="009145D1" w:rsidRPr="00066339" w:rsidRDefault="009145D1" w:rsidP="009145D1">
            <w:pPr>
              <w:spacing w:before="100" w:after="100"/>
              <w:ind w:left="144" w:right="144"/>
              <w:rPr>
                <w:rFonts w:ascii="Arial Narrow" w:eastAsia="Times New Roman" w:hAnsi="Arial Narrow" w:cs="Arial"/>
                <w:b/>
                <w:bCs/>
                <w:color w:val="FFFFFF"/>
                <w:sz w:val="22"/>
                <w:szCs w:val="22"/>
                <w:lang w:eastAsia="en-US"/>
              </w:rPr>
            </w:pPr>
            <w:r>
              <w:rPr>
                <w:rFonts w:ascii="Arial Narrow" w:eastAsia="Times New Roman" w:hAnsi="Arial Narrow"/>
                <w:b/>
                <w:bCs/>
                <w:color w:val="FFFFFF"/>
                <w:sz w:val="22"/>
                <w:szCs w:val="22"/>
                <w:lang w:eastAsia="en-US"/>
              </w:rPr>
              <w:t>(25 points)</w:t>
            </w:r>
          </w:p>
        </w:tc>
        <w:tc>
          <w:tcPr>
            <w:tcW w:w="2658" w:type="dxa"/>
            <w:tcBorders>
              <w:top w:val="single" w:sz="8" w:space="0" w:color="000000"/>
              <w:left w:val="single" w:sz="8" w:space="0" w:color="000000"/>
              <w:bottom w:val="single" w:sz="8" w:space="0" w:color="000000"/>
              <w:right w:val="single" w:sz="8" w:space="0" w:color="000000"/>
            </w:tcBorders>
            <w:hideMark/>
          </w:tcPr>
          <w:p w:rsidR="0076493F" w:rsidRDefault="0076493F" w:rsidP="0076493F">
            <w:pPr>
              <w:pStyle w:val="ListParagraph"/>
              <w:spacing w:before="100" w:after="100" w:line="240" w:lineRule="auto"/>
              <w:ind w:left="144" w:right="144"/>
              <w:rPr>
                <w:rFonts w:ascii="Arial Narrow" w:hAnsi="Arial Narrow" w:cs="Arial"/>
              </w:rPr>
            </w:pPr>
            <w:r w:rsidRPr="0049388C">
              <w:rPr>
                <w:rFonts w:ascii="Arial Narrow" w:hAnsi="Arial Narrow" w:cs="Arial"/>
                <w:b/>
              </w:rPr>
              <w:t>Note:</w:t>
            </w:r>
            <w:r>
              <w:rPr>
                <w:rFonts w:ascii="Arial Narrow" w:hAnsi="Arial Narrow" w:cs="Arial"/>
              </w:rPr>
              <w:t xml:space="preserve"> </w:t>
            </w:r>
            <w:r>
              <w:rPr>
                <w:rFonts w:ascii="Arial Narrow" w:hAnsi="Arial Narrow" w:cs="Arial"/>
                <w:b/>
              </w:rPr>
              <w:t>Reflect</w:t>
            </w:r>
            <w:r w:rsidR="007C1920">
              <w:rPr>
                <w:rFonts w:ascii="Arial Narrow" w:hAnsi="Arial Narrow" w:cs="Arial"/>
                <w:b/>
              </w:rPr>
              <w:t>ion</w:t>
            </w:r>
            <w:r w:rsidRPr="0049388C">
              <w:rPr>
                <w:rFonts w:ascii="Arial Narrow" w:hAnsi="Arial Narrow" w:cs="Arial"/>
                <w:b/>
              </w:rPr>
              <w:t xml:space="preserve"> at a critical level means</w:t>
            </w:r>
            <w:r w:rsidRPr="004A468B">
              <w:rPr>
                <w:rFonts w:ascii="Arial Narrow" w:hAnsi="Arial Narrow" w:cs="Arial"/>
              </w:rPr>
              <w:t xml:space="preserve"> </w:t>
            </w:r>
            <w:r>
              <w:rPr>
                <w:rFonts w:ascii="Arial Narrow" w:hAnsi="Arial Narrow" w:cs="Arial"/>
              </w:rPr>
              <w:t>writing text that reveals</w:t>
            </w:r>
            <w:r w:rsidRPr="004A468B">
              <w:rPr>
                <w:rFonts w:ascii="Arial Narrow" w:hAnsi="Arial Narrow" w:cs="Arial"/>
              </w:rPr>
              <w:t xml:space="preserve"> your opinion of the reading or experience, why you hold that o</w:t>
            </w:r>
            <w:r>
              <w:rPr>
                <w:rFonts w:ascii="Arial Narrow" w:hAnsi="Arial Narrow" w:cs="Arial"/>
              </w:rPr>
              <w:t>pi</w:t>
            </w:r>
            <w:r w:rsidRPr="004A468B">
              <w:rPr>
                <w:rFonts w:ascii="Arial Narrow" w:hAnsi="Arial Narrow" w:cs="Arial"/>
              </w:rPr>
              <w:t xml:space="preserve">nion, </w:t>
            </w:r>
            <w:r>
              <w:rPr>
                <w:rFonts w:ascii="Arial Narrow" w:hAnsi="Arial Narrow" w:cs="Arial"/>
              </w:rPr>
              <w:t>how the experience/assignment/reading could be improved</w:t>
            </w:r>
            <w:r w:rsidRPr="004A468B">
              <w:rPr>
                <w:rFonts w:ascii="Arial Narrow" w:hAnsi="Arial Narrow" w:cs="Arial"/>
              </w:rPr>
              <w:t>, how you s</w:t>
            </w:r>
            <w:r>
              <w:rPr>
                <w:rFonts w:ascii="Arial Narrow" w:hAnsi="Arial Narrow" w:cs="Arial"/>
              </w:rPr>
              <w:t xml:space="preserve">ee the reading or experience as </w:t>
            </w:r>
            <w:r w:rsidRPr="004A468B">
              <w:rPr>
                <w:rFonts w:ascii="Arial Narrow" w:hAnsi="Arial Narrow" w:cs="Arial"/>
              </w:rPr>
              <w:t xml:space="preserve">consistent or inconsistent with what you have learned so </w:t>
            </w:r>
            <w:r>
              <w:rPr>
                <w:rFonts w:ascii="Arial Narrow" w:hAnsi="Arial Narrow" w:cs="Arial"/>
              </w:rPr>
              <w:t xml:space="preserve">far, implications for the future, etc. Reflection should </w:t>
            </w:r>
            <w:r>
              <w:rPr>
                <w:rFonts w:ascii="Arial Narrow" w:hAnsi="Arial Narrow" w:cs="Arial"/>
              </w:rPr>
              <w:lastRenderedPageBreak/>
              <w:t>include more content than just a recitation of facts and you should document your writing with a minimum of 3 references.</w:t>
            </w:r>
          </w:p>
          <w:p w:rsidR="0076493F" w:rsidRDefault="0076493F" w:rsidP="0076493F">
            <w:pPr>
              <w:pStyle w:val="ListParagraph"/>
              <w:spacing w:before="100" w:after="100" w:line="240" w:lineRule="auto"/>
              <w:ind w:left="144" w:right="144"/>
              <w:rPr>
                <w:rFonts w:ascii="Arial Narrow" w:hAnsi="Arial Narrow" w:cs="Arial"/>
              </w:rPr>
            </w:pPr>
            <w:r>
              <w:rPr>
                <w:rFonts w:ascii="Arial Narrow" w:hAnsi="Arial Narrow" w:cs="Arial"/>
                <w:b/>
                <w:u w:val="single"/>
              </w:rPr>
              <w:t>Self –Assessment</w:t>
            </w:r>
            <w:r>
              <w:rPr>
                <w:rFonts w:ascii="Arial Narrow" w:hAnsi="Arial Narrow" w:cs="Arial"/>
                <w:b/>
                <w:u w:val="single"/>
              </w:rPr>
              <w:br/>
            </w:r>
            <w:r>
              <w:rPr>
                <w:rFonts w:ascii="Arial Narrow" w:hAnsi="Arial Narrow" w:cs="Arial"/>
              </w:rPr>
              <w:t xml:space="preserve">1. </w:t>
            </w:r>
            <w:r w:rsidRPr="00E05849">
              <w:rPr>
                <w:rFonts w:ascii="Arial Narrow" w:hAnsi="Arial Narrow" w:cs="Arial"/>
                <w:b/>
              </w:rPr>
              <w:t>Critically reflect</w:t>
            </w:r>
            <w:r>
              <w:rPr>
                <w:rFonts w:ascii="Arial Narrow" w:hAnsi="Arial Narrow" w:cs="Arial"/>
              </w:rPr>
              <w:t xml:space="preserve"> (see note above; not just recitation of facts) upon the knowledge you gained from the reading</w:t>
            </w:r>
            <w:r w:rsidRPr="004A468B">
              <w:rPr>
                <w:rFonts w:ascii="Arial Narrow" w:hAnsi="Arial Narrow" w:cs="Arial"/>
              </w:rPr>
              <w:t>.</w:t>
            </w:r>
          </w:p>
          <w:p w:rsidR="0076493F" w:rsidRDefault="0076493F" w:rsidP="0076493F">
            <w:pPr>
              <w:pStyle w:val="ListParagraph"/>
              <w:spacing w:before="100" w:after="100" w:line="240" w:lineRule="auto"/>
              <w:ind w:left="144" w:right="144"/>
              <w:rPr>
                <w:rFonts w:ascii="Arial Narrow" w:hAnsi="Arial Narrow" w:cs="Arial"/>
              </w:rPr>
            </w:pPr>
            <w:r w:rsidRPr="004A468B">
              <w:rPr>
                <w:rFonts w:ascii="Arial Narrow" w:hAnsi="Arial Narrow" w:cs="Arial"/>
              </w:rPr>
              <w:t xml:space="preserve"> </w:t>
            </w:r>
            <w:r>
              <w:rPr>
                <w:rFonts w:ascii="Arial Narrow" w:hAnsi="Arial Narrow" w:cs="Arial"/>
                <w:b/>
              </w:rPr>
              <w:t>(3 P</w:t>
            </w:r>
            <w:r w:rsidRPr="009D6F8D">
              <w:rPr>
                <w:rFonts w:ascii="Arial Narrow" w:hAnsi="Arial Narrow" w:cs="Arial"/>
                <w:b/>
              </w:rPr>
              <w:t>oints)</w:t>
            </w:r>
          </w:p>
          <w:p w:rsidR="0076493F" w:rsidRDefault="0076493F" w:rsidP="0076493F">
            <w:pPr>
              <w:pStyle w:val="ListParagraph"/>
              <w:spacing w:before="100" w:after="100" w:line="240" w:lineRule="auto"/>
              <w:ind w:left="144" w:right="144"/>
              <w:rPr>
                <w:rFonts w:ascii="Arial Narrow" w:hAnsi="Arial Narrow" w:cs="Arial"/>
              </w:rPr>
            </w:pPr>
            <w:r>
              <w:rPr>
                <w:rFonts w:ascii="Arial Narrow" w:hAnsi="Arial Narrow" w:cs="Arial"/>
              </w:rPr>
              <w:t xml:space="preserve">2. </w:t>
            </w:r>
            <w:r w:rsidRPr="00E05849">
              <w:rPr>
                <w:rFonts w:ascii="Arial Narrow" w:hAnsi="Arial Narrow" w:cs="Arial"/>
                <w:b/>
              </w:rPr>
              <w:t>Critically reflect</w:t>
            </w:r>
            <w:r>
              <w:rPr>
                <w:rFonts w:ascii="Arial Narrow" w:hAnsi="Arial Narrow" w:cs="Arial"/>
              </w:rPr>
              <w:t xml:space="preserve"> upon the relationship between any </w:t>
            </w:r>
            <w:r w:rsidRPr="004A468B">
              <w:rPr>
                <w:rFonts w:ascii="Arial Narrow" w:hAnsi="Arial Narrow" w:cs="Arial"/>
              </w:rPr>
              <w:t>new information</w:t>
            </w:r>
            <w:r>
              <w:rPr>
                <w:rFonts w:ascii="Arial Narrow" w:hAnsi="Arial Narrow" w:cs="Arial"/>
              </w:rPr>
              <w:t xml:space="preserve"> you gained from the </w:t>
            </w:r>
            <w:r w:rsidR="00F25F23">
              <w:rPr>
                <w:rFonts w:ascii="Arial Narrow" w:hAnsi="Arial Narrow" w:cs="Arial"/>
              </w:rPr>
              <w:t xml:space="preserve">reading </w:t>
            </w:r>
            <w:r>
              <w:rPr>
                <w:rFonts w:ascii="Arial Narrow" w:hAnsi="Arial Narrow" w:cs="Arial"/>
              </w:rPr>
              <w:t>with</w:t>
            </w:r>
            <w:r w:rsidRPr="004A468B">
              <w:rPr>
                <w:rFonts w:ascii="Arial Narrow" w:hAnsi="Arial Narrow" w:cs="Arial"/>
              </w:rPr>
              <w:t xml:space="preserve"> old information </w:t>
            </w:r>
            <w:r>
              <w:rPr>
                <w:rFonts w:ascii="Arial Narrow" w:hAnsi="Arial Narrow" w:cs="Arial"/>
              </w:rPr>
              <w:t>you previously held to be true.</w:t>
            </w:r>
          </w:p>
          <w:p w:rsidR="0076493F" w:rsidRPr="004A468B" w:rsidRDefault="0076493F" w:rsidP="0076493F">
            <w:pPr>
              <w:pStyle w:val="ListParagraph"/>
              <w:spacing w:before="100" w:after="100" w:line="240" w:lineRule="auto"/>
              <w:ind w:left="144" w:right="144"/>
              <w:rPr>
                <w:rFonts w:ascii="Arial Narrow" w:hAnsi="Arial Narrow" w:cs="Arial"/>
              </w:rPr>
            </w:pPr>
            <w:r>
              <w:rPr>
                <w:rFonts w:ascii="Arial Narrow" w:hAnsi="Arial Narrow" w:cs="Arial"/>
                <w:b/>
              </w:rPr>
              <w:t>(2 P</w:t>
            </w:r>
            <w:r w:rsidRPr="009D6F8D">
              <w:rPr>
                <w:rFonts w:ascii="Arial Narrow" w:hAnsi="Arial Narrow" w:cs="Arial"/>
                <w:b/>
              </w:rPr>
              <w:t>oints)</w:t>
            </w:r>
          </w:p>
          <w:p w:rsidR="0076493F" w:rsidRDefault="0076493F" w:rsidP="0076493F">
            <w:pPr>
              <w:pStyle w:val="ListParagraph"/>
              <w:spacing w:before="100" w:after="100" w:line="240" w:lineRule="auto"/>
              <w:ind w:left="144" w:right="144"/>
              <w:rPr>
                <w:rFonts w:ascii="Arial Narrow" w:hAnsi="Arial Narrow" w:cs="Arial"/>
              </w:rPr>
            </w:pPr>
            <w:r>
              <w:rPr>
                <w:rFonts w:ascii="Arial Narrow" w:hAnsi="Arial Narrow" w:cs="Arial"/>
              </w:rPr>
              <w:t>3. How did the relationship between the old and new information you learned affect your personal experience with implementing the Standard and Indicators in your field-based internship activities?</w:t>
            </w:r>
          </w:p>
          <w:p w:rsidR="0076493F" w:rsidRDefault="0076493F" w:rsidP="0076493F">
            <w:pPr>
              <w:pStyle w:val="ListParagraph"/>
              <w:spacing w:before="100" w:after="100" w:line="240" w:lineRule="auto"/>
              <w:ind w:left="144" w:right="144"/>
              <w:rPr>
                <w:rFonts w:ascii="Arial Narrow" w:hAnsi="Arial Narrow" w:cs="Arial"/>
                <w:b/>
              </w:rPr>
            </w:pPr>
            <w:r w:rsidRPr="009D6F8D">
              <w:rPr>
                <w:rFonts w:ascii="Arial Narrow" w:hAnsi="Arial Narrow" w:cs="Arial"/>
                <w:b/>
              </w:rPr>
              <w:t xml:space="preserve"> </w:t>
            </w:r>
            <w:r>
              <w:rPr>
                <w:rFonts w:ascii="Arial Narrow" w:hAnsi="Arial Narrow" w:cs="Arial"/>
                <w:b/>
              </w:rPr>
              <w:t>(2 P</w:t>
            </w:r>
            <w:r w:rsidRPr="009D6F8D">
              <w:rPr>
                <w:rFonts w:ascii="Arial Narrow" w:hAnsi="Arial Narrow" w:cs="Arial"/>
                <w:b/>
              </w:rPr>
              <w:t>oints)</w:t>
            </w:r>
          </w:p>
          <w:p w:rsidR="0076493F" w:rsidRDefault="0076493F" w:rsidP="0076493F">
            <w:pPr>
              <w:pStyle w:val="ListParagraph"/>
              <w:spacing w:before="100" w:after="100" w:line="240" w:lineRule="auto"/>
              <w:ind w:left="144" w:right="144"/>
              <w:rPr>
                <w:rFonts w:ascii="Arial Narrow" w:hAnsi="Arial Narrow" w:cs="Arial"/>
                <w:b/>
                <w:u w:val="single"/>
              </w:rPr>
            </w:pPr>
            <w:r>
              <w:rPr>
                <w:rFonts w:ascii="Arial Narrow" w:hAnsi="Arial Narrow" w:cs="Arial"/>
                <w:b/>
                <w:u w:val="single"/>
              </w:rPr>
              <w:t>Learn as a Learner</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 xml:space="preserve">1. </w:t>
            </w:r>
            <w:r w:rsidRPr="00E05849">
              <w:rPr>
                <w:rFonts w:ascii="Arial Narrow" w:hAnsi="Arial Narrow" w:cs="Arial"/>
                <w:b/>
              </w:rPr>
              <w:t>Critically reflect</w:t>
            </w:r>
            <w:r>
              <w:rPr>
                <w:rFonts w:ascii="Arial Narrow" w:hAnsi="Arial Narrow" w:cs="Arial"/>
              </w:rPr>
              <w:t xml:space="preserve"> upon your approach and strategies used in implementing the Standard and Indicators in your field-based internship activities.</w:t>
            </w:r>
            <w:r>
              <w:rPr>
                <w:rFonts w:ascii="Arial Narrow" w:hAnsi="Arial Narrow" w:cs="Arial"/>
              </w:rPr>
              <w:br/>
            </w:r>
            <w:r>
              <w:rPr>
                <w:rFonts w:ascii="Arial Narrow" w:hAnsi="Arial Narrow" w:cs="Arial"/>
                <w:b/>
              </w:rPr>
              <w:t>(3 Points)</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 xml:space="preserve">2. </w:t>
            </w:r>
            <w:r w:rsidRPr="00E05849">
              <w:rPr>
                <w:rFonts w:ascii="Arial Narrow" w:hAnsi="Arial Narrow" w:cs="Arial"/>
                <w:b/>
              </w:rPr>
              <w:t>Critically reflect</w:t>
            </w:r>
            <w:r>
              <w:rPr>
                <w:rFonts w:ascii="Arial Narrow" w:hAnsi="Arial Narrow" w:cs="Arial"/>
              </w:rPr>
              <w:t xml:space="preserve"> upon how you learn as a learner and how you assess your own performance in implementing the Standard and Indicators in your field-based internship activities. </w:t>
            </w:r>
            <w:r>
              <w:rPr>
                <w:rFonts w:ascii="Arial Narrow" w:hAnsi="Arial Narrow" w:cs="Arial"/>
              </w:rPr>
              <w:br/>
            </w:r>
            <w:r>
              <w:rPr>
                <w:rFonts w:ascii="Arial Narrow" w:hAnsi="Arial Narrow" w:cs="Arial"/>
                <w:b/>
              </w:rPr>
              <w:t>(2 P</w:t>
            </w:r>
            <w:r w:rsidRPr="009D6F8D">
              <w:rPr>
                <w:rFonts w:ascii="Arial Narrow" w:hAnsi="Arial Narrow" w:cs="Arial"/>
                <w:b/>
              </w:rPr>
              <w:t>oints)</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lastRenderedPageBreak/>
              <w:t>3. How did your learning and interaction with colleagues (such as discussion forum, web conferences, wiki and blog participation, etc.) affect the results of your performance with respect to implementing the Standard and Indicators in your field-based internship activities?</w:t>
            </w:r>
            <w:r>
              <w:rPr>
                <w:rFonts w:ascii="Arial Narrow" w:hAnsi="Arial Narrow" w:cs="Arial"/>
              </w:rPr>
              <w:br/>
            </w:r>
            <w:r>
              <w:rPr>
                <w:rFonts w:ascii="Arial Narrow" w:hAnsi="Arial Narrow" w:cs="Arial"/>
                <w:b/>
              </w:rPr>
              <w:t>(2 Points)</w:t>
            </w:r>
            <w:r>
              <w:rPr>
                <w:rFonts w:ascii="Arial Narrow" w:hAnsi="Arial Narrow" w:cs="Arial"/>
                <w:b/>
              </w:rPr>
              <w:br/>
            </w:r>
            <w:r>
              <w:rPr>
                <w:rFonts w:ascii="Arial Narrow" w:hAnsi="Arial Narrow" w:cs="Arial"/>
                <w:b/>
              </w:rPr>
              <w:br/>
            </w:r>
            <w:r>
              <w:rPr>
                <w:rFonts w:ascii="Arial Narrow" w:hAnsi="Arial Narrow" w:cs="Arial"/>
                <w:b/>
                <w:u w:val="single"/>
              </w:rPr>
              <w:t>Lifelong Learning Skills</w:t>
            </w:r>
            <w:r>
              <w:rPr>
                <w:rFonts w:ascii="Arial Narrow" w:hAnsi="Arial Narrow" w:cs="Arial"/>
                <w:b/>
                <w:u w:val="single"/>
              </w:rPr>
              <w:br/>
            </w:r>
            <w:r>
              <w:rPr>
                <w:rFonts w:ascii="Arial Narrow" w:hAnsi="Arial Narrow" w:cs="Arial"/>
              </w:rPr>
              <w:t xml:space="preserve">1. </w:t>
            </w:r>
            <w:r w:rsidRPr="001019AA">
              <w:rPr>
                <w:rFonts w:ascii="Arial Narrow" w:hAnsi="Arial Narrow" w:cs="Arial"/>
                <w:b/>
              </w:rPr>
              <w:t>Critically reflect</w:t>
            </w:r>
            <w:r>
              <w:rPr>
                <w:rFonts w:ascii="Arial Narrow" w:hAnsi="Arial Narrow" w:cs="Arial"/>
              </w:rPr>
              <w:t xml:space="preserve">  upon what you gained about learning and how you learn that will impact your future learning regarding the implementation of the Standard and Indicators.</w:t>
            </w:r>
            <w:r>
              <w:rPr>
                <w:rFonts w:ascii="Arial Narrow" w:hAnsi="Arial Narrow" w:cs="Arial"/>
              </w:rPr>
              <w:br/>
            </w:r>
            <w:r>
              <w:rPr>
                <w:rFonts w:ascii="Arial Narrow" w:hAnsi="Arial Narrow" w:cs="Arial"/>
                <w:b/>
              </w:rPr>
              <w:t>(3 Points)</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2. How will your past interactions and collaborations with colleagues impact your future learning experiences with regard to the implementation of the Standard and Indicators?</w:t>
            </w:r>
            <w:r>
              <w:rPr>
                <w:rFonts w:ascii="Arial Narrow" w:hAnsi="Arial Narrow" w:cs="Arial"/>
              </w:rPr>
              <w:br/>
            </w:r>
            <w:r>
              <w:rPr>
                <w:rFonts w:ascii="Arial Narrow" w:hAnsi="Arial Narrow" w:cs="Arial"/>
                <w:b/>
              </w:rPr>
              <w:t>(2 Points)</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3. As a lifelong learner, what questions or issues challenge you and are worthy of future research or investigation with regard to the implementation of the Standard and Indicators?</w:t>
            </w:r>
            <w:r>
              <w:rPr>
                <w:rFonts w:ascii="Arial Narrow" w:hAnsi="Arial Narrow" w:cs="Arial"/>
              </w:rPr>
              <w:br/>
            </w:r>
            <w:r>
              <w:rPr>
                <w:rFonts w:ascii="Arial Narrow" w:hAnsi="Arial Narrow" w:cs="Arial"/>
                <w:b/>
              </w:rPr>
              <w:t>(2 Points)</w:t>
            </w:r>
            <w:r>
              <w:rPr>
                <w:rFonts w:ascii="Arial Narrow" w:hAnsi="Arial Narrow" w:cs="Arial"/>
                <w:b/>
              </w:rPr>
              <w:br/>
            </w:r>
            <w:r>
              <w:rPr>
                <w:rFonts w:ascii="Arial Narrow" w:hAnsi="Arial Narrow" w:cs="Arial"/>
                <w:b/>
              </w:rPr>
              <w:br/>
            </w:r>
            <w:r w:rsidRPr="00185EF6">
              <w:rPr>
                <w:rFonts w:ascii="Arial Narrow" w:hAnsi="Arial Narrow" w:cs="Arial"/>
                <w:b/>
                <w:u w:val="single"/>
              </w:rPr>
              <w:t>Additional Criteria</w:t>
            </w:r>
            <w:r>
              <w:rPr>
                <w:rFonts w:ascii="Arial Narrow" w:hAnsi="Arial Narrow" w:cs="Arial"/>
                <w:b/>
                <w:u w:val="single"/>
              </w:rPr>
              <w:br/>
            </w:r>
            <w:r>
              <w:rPr>
                <w:rFonts w:ascii="Arial Narrow" w:hAnsi="Arial Narrow" w:cs="Arial"/>
              </w:rPr>
              <w:t>1. Content posted on the e-Portfolio wiki/blog/Google site</w:t>
            </w:r>
            <w:r>
              <w:rPr>
                <w:rFonts w:ascii="Arial Narrow" w:hAnsi="Arial Narrow" w:cs="Arial"/>
                <w:b/>
              </w:rPr>
              <w:t xml:space="preserve"> (1 Point)</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2. Mechanics</w:t>
            </w:r>
            <w:r>
              <w:rPr>
                <w:rFonts w:ascii="Arial Narrow" w:hAnsi="Arial Narrow" w:cs="Arial"/>
              </w:rPr>
              <w:br/>
            </w:r>
            <w:r>
              <w:rPr>
                <w:rFonts w:ascii="Arial Narrow" w:hAnsi="Arial Narrow" w:cs="Arial"/>
                <w:b/>
              </w:rPr>
              <w:t>(1 Point)</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3. APA Format</w:t>
            </w:r>
            <w:r>
              <w:rPr>
                <w:rFonts w:ascii="Arial Narrow" w:hAnsi="Arial Narrow" w:cs="Arial"/>
              </w:rPr>
              <w:br/>
            </w:r>
            <w:r>
              <w:rPr>
                <w:rFonts w:ascii="Arial Narrow" w:hAnsi="Arial Narrow" w:cs="Arial"/>
                <w:b/>
              </w:rPr>
              <w:lastRenderedPageBreak/>
              <w:t>(1 Point)</w:t>
            </w:r>
          </w:p>
          <w:p w:rsidR="0076493F" w:rsidRDefault="0076493F" w:rsidP="0076493F">
            <w:pPr>
              <w:pStyle w:val="ListParagraph"/>
              <w:spacing w:before="100" w:after="100" w:line="240" w:lineRule="auto"/>
              <w:ind w:left="144" w:right="144"/>
              <w:rPr>
                <w:rFonts w:ascii="Arial Narrow" w:hAnsi="Arial Narrow" w:cs="Arial"/>
                <w:b/>
              </w:rPr>
            </w:pPr>
            <w:r>
              <w:rPr>
                <w:rFonts w:ascii="Arial Narrow" w:hAnsi="Arial Narrow" w:cs="Arial"/>
              </w:rPr>
              <w:t>4. Minimum of 3 References</w:t>
            </w:r>
            <w:r>
              <w:rPr>
                <w:rFonts w:ascii="Arial Narrow" w:hAnsi="Arial Narrow" w:cs="Arial"/>
              </w:rPr>
              <w:br/>
            </w:r>
            <w:r>
              <w:rPr>
                <w:rFonts w:ascii="Arial Narrow" w:hAnsi="Arial Narrow" w:cs="Arial"/>
                <w:b/>
              </w:rPr>
              <w:t>(1 Point)</w:t>
            </w:r>
          </w:p>
          <w:p w:rsidR="009145D1" w:rsidRPr="004A468B" w:rsidRDefault="0076493F" w:rsidP="0076493F">
            <w:pPr>
              <w:pStyle w:val="ListParagraph"/>
              <w:spacing w:before="100" w:after="100" w:line="240" w:lineRule="auto"/>
              <w:ind w:left="144" w:right="144"/>
              <w:rPr>
                <w:rFonts w:ascii="Arial Narrow" w:hAnsi="Arial Narrow" w:cs="Arial"/>
                <w:b/>
              </w:rPr>
            </w:pPr>
            <w:r w:rsidRPr="004A468B">
              <w:rPr>
                <w:rFonts w:ascii="Arial Narrow" w:hAnsi="Arial Narrow" w:cs="Arial"/>
                <w:b/>
                <w:bCs/>
              </w:rPr>
              <w:t xml:space="preserve"> (Maximum 25 points)</w:t>
            </w:r>
          </w:p>
        </w:tc>
        <w:tc>
          <w:tcPr>
            <w:tcW w:w="1794"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1 to 2 minimal errors</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Demonstrates effort, some</w:t>
            </w:r>
            <w:r>
              <w:rPr>
                <w:rFonts w:ascii="Arial Narrow" w:hAnsi="Arial Narrow" w:cs="Arial"/>
                <w:sz w:val="22"/>
                <w:szCs w:val="22"/>
              </w:rPr>
              <w:t xml:space="preserve"> research, and some creativity.</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 xml:space="preserve">Posting reflects a </w:t>
            </w:r>
            <w:r>
              <w:rPr>
                <w:rFonts w:ascii="Arial Narrow" w:hAnsi="Arial Narrow" w:cs="Arial"/>
                <w:sz w:val="22"/>
                <w:szCs w:val="22"/>
              </w:rPr>
              <w:t>minimum of one short paragraph.</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lastRenderedPageBreak/>
              <w:t>-</w:t>
            </w:r>
            <w:r>
              <w:rPr>
                <w:rFonts w:ascii="Arial Narrow" w:hAnsi="Arial Narrow" w:cs="Arial"/>
                <w:sz w:val="22"/>
                <w:szCs w:val="22"/>
              </w:rPr>
              <w:t xml:space="preserve"> </w:t>
            </w:r>
            <w:r w:rsidRPr="004A468B">
              <w:rPr>
                <w:rFonts w:ascii="Arial Narrow" w:hAnsi="Arial Narrow" w:cs="Arial"/>
                <w:sz w:val="22"/>
                <w:szCs w:val="22"/>
              </w:rPr>
              <w:t>Posting mostly a recitation of facts from assignment.</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t>
            </w:r>
            <w:r>
              <w:rPr>
                <w:rFonts w:ascii="Arial Narrow" w:hAnsi="Arial Narrow" w:cs="Arial"/>
                <w:sz w:val="22"/>
                <w:szCs w:val="22"/>
              </w:rPr>
              <w:t xml:space="preserve"> </w:t>
            </w:r>
            <w:r w:rsidRPr="004A468B">
              <w:rPr>
                <w:rFonts w:ascii="Arial Narrow" w:hAnsi="Arial Narrow" w:cs="Arial"/>
                <w:sz w:val="22"/>
                <w:szCs w:val="22"/>
              </w:rPr>
              <w:t>Some evidence of prior knowledge referencing work experience, prior coursework, readings, or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-Mentions one specific point from the assignment</w:t>
            </w:r>
          </w:p>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t xml:space="preserve">-  </w:t>
            </w:r>
            <w:r w:rsidRPr="004A468B">
              <w:rPr>
                <w:rFonts w:ascii="Arial Narrow" w:hAnsi="Arial Narrow" w:cs="Arial"/>
                <w:sz w:val="22"/>
                <w:szCs w:val="22"/>
              </w:rPr>
              <w:t>Evidence the response directs the quotation, a question, statement, or a pr</w:t>
            </w:r>
            <w:r>
              <w:rPr>
                <w:rFonts w:ascii="Arial Narrow" w:hAnsi="Arial Narrow" w:cs="Arial"/>
                <w:sz w:val="22"/>
                <w:szCs w:val="22"/>
              </w:rPr>
              <w:t>evious posting using APA style.</w:t>
            </w:r>
          </w:p>
          <w:p w:rsidR="009145D1"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-Cites some sources and references from assignments.</w:t>
            </w:r>
          </w:p>
          <w:p w:rsidR="009145D1" w:rsidRPr="004A468B" w:rsidRDefault="009145D1" w:rsidP="009145D1">
            <w:pPr>
              <w:spacing w:before="100" w:after="100"/>
              <w:ind w:left="144" w:right="144"/>
              <w:rPr>
                <w:rFonts w:ascii="Arial Narrow" w:hAnsi="Arial Narrow" w:cs="Arial"/>
                <w:sz w:val="22"/>
                <w:szCs w:val="22"/>
              </w:rPr>
            </w:pPr>
            <w:r w:rsidRPr="004A468B">
              <w:rPr>
                <w:rFonts w:ascii="Arial Narrow" w:hAnsi="Arial Narrow" w:cs="Arial"/>
                <w:sz w:val="22"/>
                <w:szCs w:val="22"/>
              </w:rPr>
              <w:t>-Writes primarily in narrative style with appropriate grammar.</w:t>
            </w:r>
          </w:p>
          <w:p w:rsidR="009145D1" w:rsidRDefault="009145D1" w:rsidP="009145D1">
            <w:pPr>
              <w:spacing w:before="100" w:after="100"/>
              <w:ind w:left="144" w:right="144"/>
              <w:rPr>
                <w:rFonts w:ascii="Arial Narrow" w:eastAsia="Times New Roman" w:hAnsi="Arial Narrow" w:cs="Arial"/>
                <w:b/>
                <w:bCs/>
                <w:sz w:val="22"/>
                <w:szCs w:val="22"/>
                <w:lang w:eastAsia="en-US"/>
              </w:rPr>
            </w:pPr>
            <w:r w:rsidRPr="004A468B">
              <w:rPr>
                <w:rFonts w:ascii="Arial Narrow" w:eastAsia="Times New Roman" w:hAnsi="Arial Narrow" w:cs="Arial"/>
                <w:sz w:val="22"/>
                <w:szCs w:val="22"/>
                <w:lang w:eastAsia="en-US"/>
              </w:rPr>
              <w:t>This document is posted to the student wiki.</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Times New Roman" w:hAnsi="Arial Narrow" w:cs="Arial"/>
                <w:b/>
                <w:bCs/>
                <w:sz w:val="22"/>
                <w:szCs w:val="22"/>
                <w:lang w:eastAsia="en-US"/>
              </w:rPr>
              <w:t>(Maximum 23</w:t>
            </w:r>
            <w:r>
              <w:rPr>
                <w:rFonts w:ascii="Arial Narrow" w:eastAsia="Times New Roman" w:hAnsi="Arial Narrow" w:cs="Arial"/>
                <w:b/>
                <w:bCs/>
                <w:sz w:val="22"/>
                <w:szCs w:val="22"/>
                <w:lang w:eastAsia="en-US"/>
              </w:rPr>
              <w:t xml:space="preserve"> </w:t>
            </w:r>
            <w:r w:rsidRPr="004A468B">
              <w:rPr>
                <w:rFonts w:ascii="Arial Narrow" w:eastAsia="Times New Roman" w:hAnsi="Arial Narrow" w:cs="Arial"/>
                <w:b/>
                <w:bCs/>
                <w:sz w:val="22"/>
                <w:szCs w:val="22"/>
                <w:lang w:eastAsia="en-US"/>
              </w:rPr>
              <w:t>points)</w:t>
            </w:r>
          </w:p>
        </w:tc>
        <w:tc>
          <w:tcPr>
            <w:tcW w:w="1663"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Student work contains the following:</w:t>
            </w:r>
          </w:p>
          <w:p w:rsidR="009145D1" w:rsidRDefault="009145D1" w:rsidP="009145D1">
            <w:pPr>
              <w:spacing w:before="100" w:after="100"/>
              <w:ind w:left="144" w:right="144"/>
              <w:rPr>
                <w:rFonts w:ascii="Arial Narrow" w:eastAsia="Calibri" w:hAnsi="Arial Narrow" w:cs="Arial"/>
                <w:sz w:val="22"/>
                <w:szCs w:val="22"/>
              </w:rPr>
            </w:pPr>
            <w:r>
              <w:rPr>
                <w:rFonts w:ascii="Arial Narrow" w:eastAsia="Calibri" w:hAnsi="Arial Narrow" w:cs="Arial"/>
                <w:sz w:val="22"/>
                <w:szCs w:val="22"/>
              </w:rPr>
              <w:t>- Numerous errors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effort, limit</w:t>
            </w:r>
            <w:r>
              <w:rPr>
                <w:rFonts w:ascii="Arial Narrow" w:eastAsia="Calibri" w:hAnsi="Arial Narrow" w:cs="Arial"/>
                <w:sz w:val="22"/>
                <w:szCs w:val="22"/>
              </w:rPr>
              <w:t>ed research, little creativity.</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 xml:space="preserve">Posting </w:t>
            </w:r>
            <w:r>
              <w:rPr>
                <w:rFonts w:ascii="Arial Narrow" w:eastAsia="Calibri" w:hAnsi="Arial Narrow" w:cs="Arial"/>
                <w:sz w:val="22"/>
                <w:szCs w:val="22"/>
              </w:rPr>
              <w:t>reflects less than a paragraph.</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 xml:space="preserve">Posting is not </w:t>
            </w:r>
            <w:r w:rsidRPr="004A468B">
              <w:rPr>
                <w:rFonts w:ascii="Arial Narrow" w:eastAsia="Calibri" w:hAnsi="Arial Narrow" w:cs="Arial"/>
                <w:sz w:val="22"/>
                <w:szCs w:val="22"/>
              </w:rPr>
              <w:lastRenderedPageBreak/>
              <w:t>related to the content from the assignment.</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 Little evidence of prior knowledge referencing work experience, prior coursework, readings and/or assignments.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No mention of points from the readings.</w:t>
            </w:r>
          </w:p>
          <w:p w:rsidR="009145D1"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Little sources or references.</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Calibri" w:hAnsi="Arial Narrow" w:cs="Arial"/>
                <w:sz w:val="22"/>
                <w:szCs w:val="22"/>
              </w:rPr>
              <w:t>-</w:t>
            </w:r>
            <w:r>
              <w:rPr>
                <w:rFonts w:ascii="Arial Narrow" w:eastAsia="Calibri" w:hAnsi="Arial Narrow" w:cs="Arial"/>
                <w:sz w:val="22"/>
                <w:szCs w:val="22"/>
              </w:rPr>
              <w:t xml:space="preserve"> </w:t>
            </w:r>
            <w:r w:rsidRPr="004A468B">
              <w:rPr>
                <w:rFonts w:ascii="Arial Narrow" w:eastAsia="Calibri" w:hAnsi="Arial Narrow" w:cs="Arial"/>
                <w:sz w:val="22"/>
                <w:szCs w:val="22"/>
              </w:rPr>
              <w:t>Little writing in narrative style and/or pervasive inappropriate grammar.</w:t>
            </w:r>
          </w:p>
          <w:p w:rsidR="009145D1" w:rsidRDefault="009145D1" w:rsidP="009145D1">
            <w:pPr>
              <w:spacing w:before="100" w:after="100"/>
              <w:ind w:left="144" w:right="144"/>
              <w:rPr>
                <w:rFonts w:ascii="Arial Narrow" w:eastAsia="Times New Roman" w:hAnsi="Arial Narrow" w:cs="Arial"/>
                <w:sz w:val="22"/>
                <w:szCs w:val="22"/>
                <w:lang w:eastAsia="en-US"/>
              </w:rPr>
            </w:pPr>
            <w:r w:rsidRPr="004A468B">
              <w:rPr>
                <w:rFonts w:ascii="Arial Narrow" w:eastAsia="Times New Roman" w:hAnsi="Arial Narrow" w:cs="Arial"/>
                <w:sz w:val="22"/>
                <w:szCs w:val="22"/>
                <w:lang w:eastAsia="en-US"/>
              </w:rPr>
              <w:t>This document is posted to the student wiki.</w:t>
            </w:r>
          </w:p>
          <w:p w:rsidR="009145D1" w:rsidRPr="004A468B" w:rsidRDefault="009145D1" w:rsidP="009145D1">
            <w:pPr>
              <w:spacing w:before="100" w:after="100"/>
              <w:ind w:left="144" w:right="144"/>
              <w:rPr>
                <w:rFonts w:ascii="Arial Narrow" w:eastAsia="Calibri" w:hAnsi="Arial Narrow" w:cs="Arial"/>
                <w:sz w:val="22"/>
                <w:szCs w:val="22"/>
              </w:rPr>
            </w:pPr>
            <w:r w:rsidRPr="004A468B">
              <w:rPr>
                <w:rFonts w:ascii="Arial Narrow" w:eastAsia="Times New Roman" w:hAnsi="Arial Narrow" w:cs="Arial"/>
                <w:b/>
                <w:sz w:val="22"/>
                <w:szCs w:val="22"/>
                <w:lang w:eastAsia="en-US"/>
              </w:rPr>
              <w:t>(Maximum 19 points)</w:t>
            </w:r>
          </w:p>
        </w:tc>
        <w:tc>
          <w:tcPr>
            <w:tcW w:w="1688" w:type="dxa"/>
            <w:tcBorders>
              <w:top w:val="single" w:sz="8" w:space="0" w:color="000000"/>
              <w:left w:val="single" w:sz="8" w:space="0" w:color="000000"/>
              <w:bottom w:val="single" w:sz="8" w:space="0" w:color="000000"/>
              <w:right w:val="single" w:sz="8" w:space="0" w:color="000000"/>
            </w:tcBorders>
            <w:hideMark/>
          </w:tcPr>
          <w:p w:rsidR="009145D1" w:rsidRDefault="009145D1" w:rsidP="009145D1">
            <w:pPr>
              <w:spacing w:before="100" w:after="100"/>
              <w:ind w:left="144" w:right="144"/>
              <w:rPr>
                <w:rFonts w:ascii="Arial Narrow" w:hAnsi="Arial Narrow" w:cs="Arial"/>
                <w:sz w:val="22"/>
                <w:szCs w:val="22"/>
              </w:rPr>
            </w:pPr>
            <w:r>
              <w:rPr>
                <w:rFonts w:ascii="Arial Narrow" w:hAnsi="Arial Narrow" w:cs="Arial"/>
                <w:sz w:val="22"/>
                <w:szCs w:val="22"/>
              </w:rPr>
              <w:lastRenderedPageBreak/>
              <w:t xml:space="preserve">Student work is incomplete, late with completion, or shows a general failure to follow expectations outlined in the Accomplished column of this rubric. </w:t>
            </w:r>
          </w:p>
          <w:p w:rsidR="009145D1" w:rsidRPr="004A468B" w:rsidRDefault="00ED4991" w:rsidP="009145D1">
            <w:pPr>
              <w:spacing w:before="100" w:after="100"/>
              <w:ind w:left="144" w:right="144"/>
              <w:rPr>
                <w:rFonts w:ascii="Arial Narrow" w:eastAsia="Times New Roman" w:hAnsi="Arial Narrow" w:cs="Arial"/>
                <w:b/>
                <w:sz w:val="22"/>
                <w:szCs w:val="22"/>
                <w:lang w:eastAsia="en-US"/>
              </w:rPr>
            </w:pPr>
            <w:r>
              <w:rPr>
                <w:rFonts w:ascii="Arial Narrow" w:eastAsia="Times New Roman" w:hAnsi="Arial Narrow" w:cs="Arial"/>
                <w:b/>
                <w:bCs/>
                <w:sz w:val="22"/>
                <w:szCs w:val="22"/>
                <w:lang w:eastAsia="en-US"/>
              </w:rPr>
              <w:t xml:space="preserve"> (Maximum 17</w:t>
            </w:r>
            <w:r w:rsidR="009145D1" w:rsidRPr="004A468B">
              <w:rPr>
                <w:rFonts w:ascii="Arial Narrow" w:eastAsia="Times New Roman" w:hAnsi="Arial Narrow" w:cs="Arial"/>
                <w:b/>
                <w:bCs/>
                <w:sz w:val="22"/>
                <w:szCs w:val="22"/>
                <w:lang w:eastAsia="en-US"/>
              </w:rPr>
              <w:t xml:space="preserve"> points)</w:t>
            </w:r>
          </w:p>
        </w:tc>
      </w:tr>
    </w:tbl>
    <w:p w:rsidR="00837D32" w:rsidRPr="00F04E54" w:rsidRDefault="006C1A65" w:rsidP="00F04E54">
      <w:pPr>
        <w:spacing w:after="200"/>
        <w:ind w:right="-270"/>
        <w:rPr>
          <w:rFonts w:ascii="Arial" w:hAnsi="Arial" w:cs="Arial"/>
          <w:b/>
          <w:color w:val="FF0000"/>
          <w:sz w:val="22"/>
          <w:szCs w:val="22"/>
        </w:rPr>
      </w:pPr>
      <w:r>
        <w:rPr>
          <w:rFonts w:ascii="Arial" w:hAnsi="Arial" w:cs="Arial"/>
          <w:b/>
          <w:color w:val="FF0000"/>
          <w:sz w:val="22"/>
          <w:szCs w:val="22"/>
        </w:rPr>
        <w:lastRenderedPageBreak/>
        <w:br w:type="page"/>
      </w:r>
      <w:r w:rsidR="00837D32" w:rsidRPr="00F04E54">
        <w:rPr>
          <w:rFonts w:ascii="Arial" w:hAnsi="Arial" w:cs="Arial"/>
          <w:b/>
          <w:color w:val="FF0000"/>
          <w:sz w:val="22"/>
          <w:szCs w:val="22"/>
        </w:rPr>
        <w:lastRenderedPageBreak/>
        <w:t>Week 1 Assignment, Part 1</w:t>
      </w:r>
      <w:r w:rsidR="0038527A" w:rsidRPr="00F04E54">
        <w:rPr>
          <w:rFonts w:ascii="Arial" w:hAnsi="Arial" w:cs="Arial"/>
          <w:b/>
          <w:color w:val="FF0000"/>
          <w:sz w:val="22"/>
          <w:szCs w:val="22"/>
        </w:rPr>
        <w:t>.1</w:t>
      </w:r>
      <w:r w:rsidR="00837D32" w:rsidRPr="00F04E54">
        <w:rPr>
          <w:rFonts w:ascii="Arial" w:hAnsi="Arial" w:cs="Arial"/>
          <w:b/>
          <w:color w:val="FF0000"/>
          <w:sz w:val="22"/>
          <w:szCs w:val="22"/>
        </w:rPr>
        <w:t xml:space="preserve">: </w:t>
      </w:r>
      <w:r w:rsidR="003E3825" w:rsidRPr="00440EBC">
        <w:rPr>
          <w:rFonts w:ascii="Arial" w:hAnsi="Arial" w:cs="Arial"/>
          <w:b/>
          <w:sz w:val="22"/>
          <w:szCs w:val="22"/>
        </w:rPr>
        <w:t>Web Conferences--</w:t>
      </w:r>
      <w:r w:rsidR="00A16124" w:rsidRPr="00440EBC">
        <w:rPr>
          <w:rFonts w:ascii="Arial" w:hAnsi="Arial" w:cs="Arial"/>
          <w:b/>
          <w:sz w:val="22"/>
          <w:szCs w:val="22"/>
        </w:rPr>
        <w:t>Organization and Management of Assignments</w:t>
      </w:r>
      <w:r w:rsidR="00740A25" w:rsidRPr="00440EBC">
        <w:rPr>
          <w:rFonts w:ascii="Arial" w:hAnsi="Arial" w:cs="Arial"/>
          <w:b/>
          <w:sz w:val="22"/>
          <w:szCs w:val="22"/>
        </w:rPr>
        <w:t xml:space="preserve"> (1 Point)</w:t>
      </w:r>
    </w:p>
    <w:p w:rsidR="009C0A91" w:rsidRPr="00F04E54" w:rsidRDefault="00EC3942" w:rsidP="00EC3942">
      <w:pPr>
        <w:spacing w:after="100"/>
        <w:rPr>
          <w:rFonts w:ascii="Arial" w:hAnsi="Arial" w:cs="Arial"/>
          <w:sz w:val="22"/>
          <w:szCs w:val="22"/>
        </w:rPr>
      </w:pPr>
      <w:r w:rsidRPr="00F04E54">
        <w:rPr>
          <w:rFonts w:ascii="Arial" w:hAnsi="Arial" w:cs="Arial"/>
          <w:sz w:val="22"/>
          <w:szCs w:val="22"/>
        </w:rPr>
        <w:t>Web conferences will be announced in the Ann</w:t>
      </w:r>
      <w:r w:rsidR="00F04E54">
        <w:rPr>
          <w:rFonts w:ascii="Arial" w:hAnsi="Arial" w:cs="Arial"/>
          <w:sz w:val="22"/>
          <w:szCs w:val="22"/>
        </w:rPr>
        <w:t>ouncement section of the course</w:t>
      </w:r>
      <w:r w:rsidRPr="00F04E54">
        <w:rPr>
          <w:rFonts w:ascii="Arial" w:hAnsi="Arial" w:cs="Arial"/>
          <w:sz w:val="22"/>
          <w:szCs w:val="22"/>
        </w:rPr>
        <w:t>ware.</w:t>
      </w:r>
      <w:r w:rsidR="0094770A" w:rsidRPr="00F04E54">
        <w:rPr>
          <w:rFonts w:ascii="Arial" w:hAnsi="Arial" w:cs="Arial"/>
          <w:sz w:val="22"/>
          <w:szCs w:val="22"/>
        </w:rPr>
        <w:t xml:space="preserve"> Please post your comments </w:t>
      </w:r>
      <w:r w:rsidR="00F04E54">
        <w:rPr>
          <w:rFonts w:ascii="Arial" w:hAnsi="Arial" w:cs="Arial"/>
          <w:sz w:val="22"/>
          <w:szCs w:val="22"/>
        </w:rPr>
        <w:t>on your course wiki or other W</w:t>
      </w:r>
      <w:r w:rsidR="0094770A" w:rsidRPr="00F04E54">
        <w:rPr>
          <w:rFonts w:ascii="Arial" w:hAnsi="Arial" w:cs="Arial"/>
          <w:sz w:val="22"/>
          <w:szCs w:val="22"/>
        </w:rPr>
        <w:t>eb-based approved tool</w:t>
      </w:r>
      <w:r w:rsidR="00F04E54">
        <w:rPr>
          <w:rFonts w:ascii="Arial" w:hAnsi="Arial" w:cs="Arial"/>
          <w:sz w:val="22"/>
          <w:szCs w:val="22"/>
        </w:rPr>
        <w:t xml:space="preserve"> and provide the link to your wiki in the workspace below</w:t>
      </w:r>
      <w:r w:rsidR="0094770A" w:rsidRPr="00F04E54">
        <w:rPr>
          <w:rFonts w:ascii="Arial" w:hAnsi="Arial" w:cs="Arial"/>
          <w:sz w:val="22"/>
          <w:szCs w:val="22"/>
        </w:rPr>
        <w:t>.</w:t>
      </w:r>
    </w:p>
    <w:p w:rsidR="00646B1E" w:rsidRDefault="00DB660A" w:rsidP="00F04E54">
      <w:pPr>
        <w:spacing w:after="200"/>
        <w:rPr>
          <w:rFonts w:ascii="Arial" w:hAnsi="Arial" w:cs="Arial"/>
          <w:sz w:val="22"/>
          <w:szCs w:val="22"/>
        </w:rPr>
      </w:pPr>
      <w:r w:rsidRPr="00F04E54">
        <w:rPr>
          <w:rFonts w:ascii="Arial" w:hAnsi="Arial" w:cs="Arial"/>
          <w:sz w:val="22"/>
          <w:szCs w:val="22"/>
        </w:rPr>
        <w:t>EDLD 53</w:t>
      </w:r>
      <w:r w:rsidR="00204C01">
        <w:rPr>
          <w:rFonts w:ascii="Arial" w:hAnsi="Arial" w:cs="Arial"/>
          <w:sz w:val="22"/>
          <w:szCs w:val="22"/>
        </w:rPr>
        <w:t>70</w:t>
      </w:r>
      <w:r w:rsidRPr="00F04E54">
        <w:rPr>
          <w:rFonts w:ascii="Arial" w:hAnsi="Arial" w:cs="Arial"/>
          <w:sz w:val="22"/>
          <w:szCs w:val="22"/>
        </w:rPr>
        <w:t xml:space="preserve"> Internship in Educational Technology Leadership is a continuous program experience. The course is designed to develop skills specific to job-related proficiencies under the supervision of faculty of Lamar University and a district</w:t>
      </w:r>
      <w:r w:rsidR="00C910CA" w:rsidRPr="00F04E54">
        <w:rPr>
          <w:rFonts w:ascii="Arial" w:hAnsi="Arial" w:cs="Arial"/>
          <w:sz w:val="22"/>
          <w:szCs w:val="22"/>
        </w:rPr>
        <w:t>-</w:t>
      </w:r>
      <w:r w:rsidRPr="00F04E54">
        <w:rPr>
          <w:rFonts w:ascii="Arial" w:hAnsi="Arial" w:cs="Arial"/>
          <w:sz w:val="22"/>
          <w:szCs w:val="22"/>
        </w:rPr>
        <w:t xml:space="preserve"> or employer</w:t>
      </w:r>
      <w:r w:rsidR="00C910CA" w:rsidRPr="00F04E54">
        <w:rPr>
          <w:rFonts w:ascii="Arial" w:hAnsi="Arial" w:cs="Arial"/>
          <w:sz w:val="22"/>
          <w:szCs w:val="22"/>
        </w:rPr>
        <w:t>-</w:t>
      </w:r>
      <w:r w:rsidRPr="00F04E54">
        <w:rPr>
          <w:rFonts w:ascii="Arial" w:hAnsi="Arial" w:cs="Arial"/>
          <w:sz w:val="22"/>
          <w:szCs w:val="22"/>
        </w:rPr>
        <w:t>designated technology leader. This technology leader will become your Site Mentor for your field experiences.</w:t>
      </w:r>
      <w:r w:rsidR="00A16124" w:rsidRPr="00F04E54">
        <w:rPr>
          <w:rFonts w:ascii="Arial" w:hAnsi="Arial" w:cs="Arial"/>
          <w:sz w:val="22"/>
          <w:szCs w:val="22"/>
        </w:rPr>
        <w:t xml:space="preserve"> (Your site mentor may be your immediate supervisor, a campus principal, or a central office administrator.) See the Internship Handbook</w:t>
      </w:r>
      <w:r w:rsidR="003E3825" w:rsidRPr="00F04E54">
        <w:rPr>
          <w:rFonts w:ascii="Arial" w:hAnsi="Arial" w:cs="Arial"/>
          <w:sz w:val="22"/>
          <w:szCs w:val="22"/>
        </w:rPr>
        <w:t xml:space="preserve"> in the</w:t>
      </w:r>
      <w:r w:rsidR="00F04E54">
        <w:rPr>
          <w:rFonts w:ascii="Arial" w:hAnsi="Arial" w:cs="Arial"/>
          <w:sz w:val="22"/>
          <w:szCs w:val="22"/>
        </w:rPr>
        <w:t xml:space="preserve"> Resource section of the course</w:t>
      </w:r>
      <w:r w:rsidR="003E3825" w:rsidRPr="00F04E54">
        <w:rPr>
          <w:rFonts w:ascii="Arial" w:hAnsi="Arial" w:cs="Arial"/>
          <w:sz w:val="22"/>
          <w:szCs w:val="22"/>
        </w:rPr>
        <w:t>ware</w:t>
      </w:r>
      <w:r w:rsidR="00A16124" w:rsidRPr="00F04E54">
        <w:rPr>
          <w:rFonts w:ascii="Arial" w:hAnsi="Arial" w:cs="Arial"/>
          <w:sz w:val="22"/>
          <w:szCs w:val="22"/>
        </w:rPr>
        <w:t xml:space="preserve"> for more information.</w:t>
      </w:r>
    </w:p>
    <w:p w:rsidR="00F04E54" w:rsidRPr="00F04E54" w:rsidRDefault="00F04E54" w:rsidP="00F04E54">
      <w:pPr>
        <w:spacing w:after="100"/>
        <w:ind w:right="-270"/>
        <w:rPr>
          <w:rFonts w:ascii="Arial" w:hAnsi="Arial" w:cs="Arial"/>
          <w:b/>
          <w:sz w:val="22"/>
          <w:szCs w:val="22"/>
        </w:rPr>
      </w:pPr>
      <w:r>
        <w:rPr>
          <w:rFonts w:ascii="Arial" w:hAnsi="Arial" w:cs="Arial"/>
          <w:b/>
          <w:sz w:val="22"/>
          <w:szCs w:val="22"/>
        </w:rPr>
        <w:t>Workspace</w:t>
      </w:r>
    </w:p>
    <w:p w:rsidR="00F04E54" w:rsidRDefault="00F04E54" w:rsidP="00F04E54">
      <w:pPr>
        <w:spacing w:after="200"/>
        <w:rPr>
          <w:rFonts w:ascii="Arial" w:hAnsi="Arial" w:cs="Arial"/>
          <w:sz w:val="22"/>
          <w:szCs w:val="22"/>
        </w:rPr>
      </w:pPr>
      <w:r>
        <w:rPr>
          <w:rFonts w:ascii="Arial" w:hAnsi="Arial" w:cs="Arial"/>
          <w:sz w:val="22"/>
          <w:szCs w:val="22"/>
        </w:rPr>
        <w:t xml:space="preserve">Please provide </w:t>
      </w:r>
      <w:r w:rsidR="006C1A65">
        <w:rPr>
          <w:rFonts w:ascii="Arial" w:hAnsi="Arial" w:cs="Arial"/>
          <w:sz w:val="22"/>
          <w:szCs w:val="22"/>
        </w:rPr>
        <w:t xml:space="preserve">the link to your </w:t>
      </w:r>
      <w:r w:rsidR="004B49D7" w:rsidRPr="004B49D7">
        <w:rPr>
          <w:rFonts w:ascii="Arial" w:eastAsia="Times New Roman" w:hAnsi="Arial" w:cs="Arial"/>
          <w:sz w:val="22"/>
          <w:szCs w:val="22"/>
          <w:lang w:eastAsia="en-US"/>
        </w:rPr>
        <w:t>e-Portfolio wiki/blog/Google site</w:t>
      </w:r>
      <w:r w:rsidR="006C1A65">
        <w:rPr>
          <w:rFonts w:ascii="Arial" w:hAnsi="Arial" w:cs="Arial"/>
          <w:sz w:val="22"/>
          <w:szCs w:val="22"/>
        </w:rPr>
        <w:t xml:space="preserve"> in the box below</w:t>
      </w:r>
      <w:r>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F04E54" w:rsidRPr="00954FBD" w:rsidTr="00954FBD">
        <w:tc>
          <w:tcPr>
            <w:tcW w:w="9576" w:type="dxa"/>
          </w:tcPr>
          <w:p w:rsidR="00F04E54" w:rsidRPr="00954FBD" w:rsidRDefault="00F04E54" w:rsidP="00954FBD">
            <w:pPr>
              <w:spacing w:after="200"/>
              <w:rPr>
                <w:rFonts w:ascii="Arial" w:hAnsi="Arial" w:cs="Arial"/>
                <w:sz w:val="22"/>
                <w:szCs w:val="22"/>
              </w:rPr>
            </w:pPr>
          </w:p>
        </w:tc>
      </w:tr>
    </w:tbl>
    <w:p w:rsidR="00F04E54" w:rsidRDefault="00F04E54" w:rsidP="00BE3EEC">
      <w:pPr>
        <w:spacing w:after="100"/>
        <w:rPr>
          <w:rFonts w:ascii="Arial" w:hAnsi="Arial" w:cs="Arial"/>
          <w:b/>
          <w:color w:val="BE151D"/>
          <w:sz w:val="22"/>
          <w:szCs w:val="22"/>
        </w:rPr>
      </w:pPr>
    </w:p>
    <w:p w:rsidR="00CD2209" w:rsidRPr="00F04E54" w:rsidRDefault="00F04E54" w:rsidP="00BE3EEC">
      <w:pPr>
        <w:spacing w:after="100"/>
        <w:rPr>
          <w:rFonts w:ascii="Arial" w:hAnsi="Arial" w:cs="Arial"/>
          <w:b/>
          <w:color w:val="BE151D"/>
          <w:sz w:val="22"/>
          <w:szCs w:val="22"/>
        </w:rPr>
      </w:pPr>
      <w:r>
        <w:rPr>
          <w:rFonts w:ascii="Arial" w:hAnsi="Arial" w:cs="Arial"/>
          <w:b/>
          <w:color w:val="BE151D"/>
          <w:sz w:val="22"/>
          <w:szCs w:val="22"/>
        </w:rPr>
        <w:br w:type="page"/>
      </w:r>
      <w:r w:rsidR="00BE3EEC" w:rsidRPr="00F04E54">
        <w:rPr>
          <w:rFonts w:ascii="Arial" w:hAnsi="Arial" w:cs="Arial"/>
          <w:b/>
          <w:color w:val="BE151D"/>
          <w:sz w:val="22"/>
          <w:szCs w:val="22"/>
        </w:rPr>
        <w:lastRenderedPageBreak/>
        <w:t xml:space="preserve">Week 1 Assignment, Part </w:t>
      </w:r>
      <w:r w:rsidR="00CD2209" w:rsidRPr="00F04E54">
        <w:rPr>
          <w:rFonts w:ascii="Arial" w:hAnsi="Arial" w:cs="Arial"/>
          <w:b/>
          <w:color w:val="BE151D"/>
          <w:sz w:val="22"/>
          <w:szCs w:val="22"/>
        </w:rPr>
        <w:t>1.</w:t>
      </w:r>
      <w:r w:rsidR="00BE3EEC" w:rsidRPr="00F04E54">
        <w:rPr>
          <w:rFonts w:ascii="Arial" w:hAnsi="Arial" w:cs="Arial"/>
          <w:b/>
          <w:color w:val="BE151D"/>
          <w:sz w:val="22"/>
          <w:szCs w:val="22"/>
        </w:rPr>
        <w:t>2</w:t>
      </w:r>
      <w:r w:rsidR="00BE3EEC" w:rsidRPr="00F04E54">
        <w:rPr>
          <w:rFonts w:ascii="Arial" w:hAnsi="Arial" w:cs="Arial"/>
          <w:b/>
          <w:color w:val="C0504D"/>
          <w:sz w:val="22"/>
          <w:szCs w:val="22"/>
        </w:rPr>
        <w:t xml:space="preserve">: </w:t>
      </w:r>
      <w:r w:rsidR="00271524" w:rsidRPr="00440EBC">
        <w:rPr>
          <w:rFonts w:ascii="Arial" w:hAnsi="Arial" w:cs="Arial"/>
          <w:b/>
          <w:sz w:val="22"/>
          <w:szCs w:val="22"/>
        </w:rPr>
        <w:t>Begin Comprehensive Examination--</w:t>
      </w:r>
      <w:r w:rsidR="00E90AFD" w:rsidRPr="00440EBC">
        <w:rPr>
          <w:rFonts w:ascii="Arial" w:hAnsi="Arial" w:cs="Arial"/>
          <w:b/>
          <w:sz w:val="22"/>
          <w:szCs w:val="22"/>
        </w:rPr>
        <w:t xml:space="preserve">Title Page and </w:t>
      </w:r>
      <w:r w:rsidR="00BE3EEC" w:rsidRPr="00440EBC">
        <w:rPr>
          <w:rFonts w:ascii="Arial" w:hAnsi="Arial" w:cs="Arial"/>
          <w:b/>
          <w:sz w:val="22"/>
          <w:szCs w:val="22"/>
        </w:rPr>
        <w:t>Introduction with Career and Leadership Goals</w:t>
      </w:r>
      <w:r w:rsidR="00740A25" w:rsidRPr="00440EBC">
        <w:rPr>
          <w:rFonts w:ascii="Arial" w:hAnsi="Arial" w:cs="Arial"/>
          <w:b/>
          <w:sz w:val="22"/>
          <w:szCs w:val="22"/>
        </w:rPr>
        <w:t xml:space="preserve"> (50 Points)</w:t>
      </w:r>
    </w:p>
    <w:p w:rsidR="00BE3EEC" w:rsidRPr="00F04E54" w:rsidRDefault="00BE3EEC" w:rsidP="00BE3EEC">
      <w:pPr>
        <w:spacing w:after="100"/>
        <w:rPr>
          <w:rFonts w:ascii="Arial" w:hAnsi="Arial" w:cs="Arial"/>
          <w:b/>
          <w:sz w:val="22"/>
          <w:szCs w:val="22"/>
        </w:rPr>
      </w:pPr>
      <w:r w:rsidRPr="00F04E54">
        <w:rPr>
          <w:rFonts w:ascii="Arial" w:hAnsi="Arial" w:cs="Arial"/>
          <w:b/>
          <w:sz w:val="22"/>
          <w:szCs w:val="22"/>
        </w:rPr>
        <w:t>Directions:</w:t>
      </w:r>
    </w:p>
    <w:p w:rsidR="00E90AFD" w:rsidRPr="00F04E54" w:rsidRDefault="00BE3EEC" w:rsidP="00E90AFD">
      <w:pPr>
        <w:spacing w:after="100"/>
        <w:rPr>
          <w:rFonts w:ascii="Arial" w:hAnsi="Arial" w:cs="Arial"/>
          <w:sz w:val="22"/>
          <w:szCs w:val="22"/>
        </w:rPr>
      </w:pPr>
      <w:r w:rsidRPr="00F04E54">
        <w:rPr>
          <w:rFonts w:ascii="Arial" w:hAnsi="Arial" w:cs="Arial"/>
          <w:sz w:val="22"/>
          <w:szCs w:val="22"/>
        </w:rPr>
        <w:t xml:space="preserve">Introduction with </w:t>
      </w:r>
      <w:r w:rsidR="00E90AFD" w:rsidRPr="00F04E54">
        <w:rPr>
          <w:rFonts w:ascii="Arial" w:hAnsi="Arial" w:cs="Arial"/>
          <w:sz w:val="22"/>
          <w:szCs w:val="22"/>
        </w:rPr>
        <w:t xml:space="preserve">APA Title Page and </w:t>
      </w:r>
      <w:r w:rsidRPr="00F04E54">
        <w:rPr>
          <w:rFonts w:ascii="Arial" w:hAnsi="Arial" w:cs="Arial"/>
          <w:sz w:val="22"/>
          <w:szCs w:val="22"/>
        </w:rPr>
        <w:t xml:space="preserve">Career and Leadership Goals </w:t>
      </w:r>
    </w:p>
    <w:p w:rsidR="00E90AFD" w:rsidRDefault="00E90AFD" w:rsidP="00E90AFD">
      <w:pPr>
        <w:numPr>
          <w:ilvl w:val="1"/>
          <w:numId w:val="2"/>
        </w:numPr>
        <w:spacing w:after="100"/>
        <w:rPr>
          <w:rFonts w:ascii="Arial" w:hAnsi="Arial" w:cs="Arial"/>
          <w:sz w:val="22"/>
          <w:szCs w:val="22"/>
        </w:rPr>
      </w:pPr>
      <w:r w:rsidRPr="00F04E54">
        <w:rPr>
          <w:rFonts w:ascii="Arial" w:hAnsi="Arial" w:cs="Arial"/>
          <w:sz w:val="22"/>
          <w:szCs w:val="22"/>
        </w:rPr>
        <w:t>Using Publication Manual of the American Psychological Association, 6</w:t>
      </w:r>
      <w:r w:rsidRPr="00F04E54">
        <w:rPr>
          <w:rFonts w:ascii="Arial" w:hAnsi="Arial" w:cs="Arial"/>
          <w:sz w:val="22"/>
          <w:szCs w:val="22"/>
          <w:vertAlign w:val="superscript"/>
        </w:rPr>
        <w:t>th</w:t>
      </w:r>
      <w:r w:rsidRPr="00F04E54">
        <w:rPr>
          <w:rFonts w:ascii="Arial" w:hAnsi="Arial" w:cs="Arial"/>
          <w:sz w:val="22"/>
          <w:szCs w:val="22"/>
        </w:rPr>
        <w:t xml:space="preserve"> Ed., October 2009</w:t>
      </w:r>
      <w:r w:rsidR="007B5B04">
        <w:rPr>
          <w:rFonts w:ascii="Arial" w:hAnsi="Arial" w:cs="Arial"/>
          <w:sz w:val="22"/>
          <w:szCs w:val="22"/>
        </w:rPr>
        <w:t xml:space="preserve"> or later</w:t>
      </w:r>
      <w:r w:rsidRPr="00F04E54">
        <w:rPr>
          <w:rFonts w:ascii="Arial" w:hAnsi="Arial" w:cs="Arial"/>
          <w:sz w:val="22"/>
          <w:szCs w:val="22"/>
        </w:rPr>
        <w:t>, p. 41-59, prepare the title page of your comprehensive examination paper.</w:t>
      </w:r>
      <w:r w:rsidR="006C1A65">
        <w:rPr>
          <w:rFonts w:ascii="Arial" w:hAnsi="Arial" w:cs="Arial"/>
          <w:sz w:val="22"/>
          <w:szCs w:val="22"/>
        </w:rPr>
        <w:t xml:space="preserve"> (10 points)</w:t>
      </w:r>
    </w:p>
    <w:p w:rsidR="00CA5942" w:rsidRPr="00CA5942" w:rsidRDefault="00CA5942" w:rsidP="00CA5942">
      <w:pPr>
        <w:numPr>
          <w:ilvl w:val="1"/>
          <w:numId w:val="2"/>
        </w:numPr>
        <w:spacing w:after="100"/>
        <w:rPr>
          <w:rFonts w:ascii="Arial" w:hAnsi="Arial" w:cs="Arial"/>
          <w:b/>
          <w:sz w:val="22"/>
          <w:szCs w:val="22"/>
        </w:rPr>
      </w:pPr>
      <w:r w:rsidRPr="00CA5942">
        <w:rPr>
          <w:rFonts w:ascii="Arial" w:hAnsi="Arial" w:cs="Arial"/>
          <w:b/>
          <w:sz w:val="22"/>
          <w:szCs w:val="22"/>
        </w:rPr>
        <w:t xml:space="preserve">Introduction: </w:t>
      </w:r>
      <w:r>
        <w:rPr>
          <w:rFonts w:ascii="Arial" w:hAnsi="Arial" w:cs="Arial"/>
          <w:sz w:val="22"/>
          <w:szCs w:val="22"/>
        </w:rPr>
        <w:t xml:space="preserve">Write </w:t>
      </w:r>
      <w:r w:rsidRPr="00CA5942">
        <w:rPr>
          <w:rFonts w:ascii="Arial" w:hAnsi="Arial" w:cs="Arial"/>
          <w:sz w:val="22"/>
          <w:szCs w:val="22"/>
        </w:rPr>
        <w:t>an overview to your Comprehensive Examination content.</w:t>
      </w:r>
    </w:p>
    <w:p w:rsidR="00BE3EEC" w:rsidRPr="00F04E54" w:rsidRDefault="00BE3EEC" w:rsidP="00E90AFD">
      <w:pPr>
        <w:numPr>
          <w:ilvl w:val="1"/>
          <w:numId w:val="2"/>
        </w:numPr>
        <w:spacing w:after="100"/>
        <w:rPr>
          <w:rFonts w:ascii="Arial" w:hAnsi="Arial" w:cs="Arial"/>
          <w:sz w:val="22"/>
          <w:szCs w:val="22"/>
        </w:rPr>
      </w:pPr>
      <w:r w:rsidRPr="00F04E54">
        <w:rPr>
          <w:rFonts w:ascii="Arial" w:eastAsia="Times New Roman" w:hAnsi="Arial" w:cs="Arial"/>
          <w:b/>
          <w:color w:val="000000"/>
          <w:sz w:val="22"/>
          <w:szCs w:val="22"/>
          <w:lang w:eastAsia="en-US"/>
        </w:rPr>
        <w:t xml:space="preserve">Position Goal: </w:t>
      </w:r>
      <w:r w:rsidRPr="00F04E54">
        <w:rPr>
          <w:rFonts w:ascii="Arial" w:eastAsia="Times New Roman" w:hAnsi="Arial" w:cs="Arial"/>
          <w:color w:val="000000"/>
          <w:sz w:val="22"/>
          <w:szCs w:val="22"/>
          <w:lang w:eastAsia="en-US"/>
        </w:rPr>
        <w:t xml:space="preserve">Write a brief paragraph describing the educational technology leadership </w:t>
      </w:r>
      <w:r w:rsidR="00E90AFD" w:rsidRPr="00F04E54">
        <w:rPr>
          <w:rFonts w:ascii="Arial" w:eastAsia="Times New Roman" w:hAnsi="Arial" w:cs="Arial"/>
          <w:color w:val="000000"/>
          <w:sz w:val="22"/>
          <w:szCs w:val="22"/>
          <w:lang w:eastAsia="en-US"/>
        </w:rPr>
        <w:t xml:space="preserve">program and </w:t>
      </w:r>
      <w:r w:rsidRPr="00F04E54">
        <w:rPr>
          <w:rFonts w:ascii="Arial" w:eastAsia="Times New Roman" w:hAnsi="Arial" w:cs="Arial"/>
          <w:color w:val="000000"/>
          <w:sz w:val="22"/>
          <w:szCs w:val="22"/>
          <w:lang w:eastAsia="en-US"/>
        </w:rPr>
        <w:t>career position(s) you would like to pursue. Include positions that may lead to your ultimate career position.</w:t>
      </w:r>
      <w:r w:rsidR="006C1A65">
        <w:rPr>
          <w:rFonts w:ascii="Arial" w:eastAsia="Times New Roman" w:hAnsi="Arial" w:cs="Arial"/>
          <w:color w:val="000000"/>
          <w:sz w:val="22"/>
          <w:szCs w:val="22"/>
          <w:lang w:eastAsia="en-US"/>
        </w:rPr>
        <w:t xml:space="preserve"> (20 points)</w:t>
      </w:r>
    </w:p>
    <w:p w:rsidR="00BE3EEC" w:rsidRPr="00F04E54" w:rsidRDefault="00BE3EEC" w:rsidP="00E90AFD">
      <w:pPr>
        <w:numPr>
          <w:ilvl w:val="2"/>
          <w:numId w:val="2"/>
        </w:numPr>
        <w:spacing w:after="100"/>
        <w:rPr>
          <w:rFonts w:ascii="Arial" w:hAnsi="Arial" w:cs="Arial"/>
          <w:sz w:val="22"/>
          <w:szCs w:val="22"/>
        </w:rPr>
      </w:pPr>
      <w:r w:rsidRPr="00F04E54">
        <w:rPr>
          <w:rFonts w:ascii="Arial" w:eastAsia="Times New Roman" w:hAnsi="Arial" w:cs="Arial"/>
          <w:b/>
          <w:color w:val="000000"/>
          <w:sz w:val="22"/>
          <w:szCs w:val="22"/>
          <w:lang w:eastAsia="en-US"/>
        </w:rPr>
        <w:t>Leadership Goal:</w:t>
      </w:r>
      <w:r w:rsidRPr="00F04E54">
        <w:rPr>
          <w:rFonts w:ascii="Arial" w:eastAsia="Times New Roman" w:hAnsi="Arial" w:cs="Arial"/>
          <w:color w:val="000000"/>
          <w:sz w:val="22"/>
          <w:szCs w:val="22"/>
          <w:lang w:eastAsia="en-US"/>
        </w:rPr>
        <w:t xml:space="preserve"> Write one or more paragraphs describing why you want to lead. This goal addresses the purpose or motivation for completing this degree program. You should consider the following in developing your goal: </w:t>
      </w:r>
      <w:r w:rsidR="006C1A65">
        <w:rPr>
          <w:rFonts w:ascii="Arial" w:eastAsia="Times New Roman" w:hAnsi="Arial" w:cs="Arial"/>
          <w:color w:val="000000"/>
          <w:sz w:val="22"/>
          <w:szCs w:val="22"/>
          <w:lang w:eastAsia="en-US"/>
        </w:rPr>
        <w:t>(20 points)</w:t>
      </w:r>
    </w:p>
    <w:p w:rsidR="00BE3EEC" w:rsidRPr="00F04E54" w:rsidRDefault="00BE3EEC" w:rsidP="00E90AFD">
      <w:pPr>
        <w:numPr>
          <w:ilvl w:val="3"/>
          <w:numId w:val="2"/>
        </w:numPr>
        <w:autoSpaceDE w:val="0"/>
        <w:autoSpaceDN w:val="0"/>
        <w:adjustRightInd w:val="0"/>
        <w:spacing w:after="100"/>
        <w:rPr>
          <w:rFonts w:ascii="Arial" w:eastAsia="Times New Roman" w:hAnsi="Arial" w:cs="Arial"/>
          <w:color w:val="000000"/>
          <w:sz w:val="22"/>
          <w:szCs w:val="22"/>
          <w:lang w:eastAsia="en-US"/>
        </w:rPr>
      </w:pPr>
      <w:r w:rsidRPr="00F04E54">
        <w:rPr>
          <w:rFonts w:ascii="Arial" w:eastAsia="Times New Roman" w:hAnsi="Arial" w:cs="Arial"/>
          <w:color w:val="000000"/>
          <w:sz w:val="22"/>
          <w:szCs w:val="22"/>
          <w:lang w:eastAsia="en-US"/>
        </w:rPr>
        <w:t xml:space="preserve">What do I hope to accomplish as an educational technology leader? </w:t>
      </w:r>
    </w:p>
    <w:p w:rsidR="00BE3EEC" w:rsidRPr="00F04E54" w:rsidRDefault="00BE3EEC" w:rsidP="00E90AFD">
      <w:pPr>
        <w:numPr>
          <w:ilvl w:val="3"/>
          <w:numId w:val="2"/>
        </w:numPr>
        <w:autoSpaceDE w:val="0"/>
        <w:autoSpaceDN w:val="0"/>
        <w:adjustRightInd w:val="0"/>
        <w:spacing w:after="100"/>
        <w:rPr>
          <w:rFonts w:ascii="Arial" w:eastAsia="Times New Roman" w:hAnsi="Arial" w:cs="Arial"/>
          <w:color w:val="000000"/>
          <w:sz w:val="22"/>
          <w:szCs w:val="22"/>
          <w:lang w:eastAsia="en-US"/>
        </w:rPr>
      </w:pPr>
      <w:r w:rsidRPr="00F04E54">
        <w:rPr>
          <w:rFonts w:ascii="Arial" w:eastAsia="Times New Roman" w:hAnsi="Arial" w:cs="Arial"/>
          <w:color w:val="000000"/>
          <w:sz w:val="22"/>
          <w:szCs w:val="22"/>
          <w:lang w:eastAsia="en-US"/>
        </w:rPr>
        <w:t xml:space="preserve">What educational needs underlie my motivation to work in educational technology leadership? </w:t>
      </w:r>
    </w:p>
    <w:p w:rsidR="00440EBC" w:rsidRPr="00440EBC" w:rsidRDefault="00BE3EEC" w:rsidP="00440EBC">
      <w:pPr>
        <w:numPr>
          <w:ilvl w:val="3"/>
          <w:numId w:val="2"/>
        </w:numPr>
        <w:autoSpaceDE w:val="0"/>
        <w:autoSpaceDN w:val="0"/>
        <w:adjustRightInd w:val="0"/>
        <w:spacing w:after="100"/>
        <w:rPr>
          <w:rFonts w:ascii="Arial" w:eastAsia="Times New Roman" w:hAnsi="Arial" w:cs="Arial"/>
          <w:color w:val="000000"/>
          <w:sz w:val="22"/>
          <w:szCs w:val="22"/>
          <w:lang w:eastAsia="en-US"/>
        </w:rPr>
      </w:pPr>
      <w:r w:rsidRPr="00F04E54">
        <w:rPr>
          <w:rFonts w:ascii="Arial" w:eastAsia="Times New Roman" w:hAnsi="Arial" w:cs="Arial"/>
          <w:color w:val="000000"/>
          <w:sz w:val="22"/>
          <w:szCs w:val="22"/>
          <w:lang w:eastAsia="en-US"/>
        </w:rPr>
        <w:t xml:space="preserve">What personal needs underlie my motivation to work in educational technology leadership? </w:t>
      </w:r>
    </w:p>
    <w:p w:rsidR="00D73234" w:rsidRPr="00D73234" w:rsidRDefault="00BE3EEC" w:rsidP="00440EBC">
      <w:pPr>
        <w:numPr>
          <w:ilvl w:val="3"/>
          <w:numId w:val="2"/>
        </w:numPr>
        <w:autoSpaceDE w:val="0"/>
        <w:autoSpaceDN w:val="0"/>
        <w:adjustRightInd w:val="0"/>
        <w:spacing w:after="100"/>
        <w:ind w:right="-270"/>
        <w:rPr>
          <w:rFonts w:ascii="Arial" w:hAnsi="Arial" w:cs="Arial"/>
          <w:b/>
          <w:sz w:val="22"/>
          <w:szCs w:val="22"/>
        </w:rPr>
      </w:pPr>
      <w:r w:rsidRPr="005A0B6F">
        <w:rPr>
          <w:rFonts w:ascii="Arial" w:eastAsia="Times New Roman" w:hAnsi="Arial" w:cs="Arial"/>
          <w:color w:val="000000"/>
          <w:sz w:val="22"/>
          <w:szCs w:val="22"/>
          <w:lang w:eastAsia="en-US"/>
        </w:rPr>
        <w:t xml:space="preserve">How will my accomplishments prepare me to lead school </w:t>
      </w:r>
      <w:r w:rsidRPr="00D73234">
        <w:rPr>
          <w:rFonts w:ascii="Arial" w:eastAsia="Times New Roman" w:hAnsi="Arial" w:cs="Arial"/>
          <w:color w:val="000000"/>
          <w:sz w:val="22"/>
          <w:szCs w:val="22"/>
          <w:lang w:eastAsia="en-US"/>
        </w:rPr>
        <w:t xml:space="preserve">improvement? </w:t>
      </w:r>
    </w:p>
    <w:p w:rsidR="00440EBC" w:rsidRPr="005A0B6F" w:rsidRDefault="00D73234" w:rsidP="00C4404C">
      <w:pPr>
        <w:autoSpaceDE w:val="0"/>
        <w:autoSpaceDN w:val="0"/>
        <w:adjustRightInd w:val="0"/>
        <w:spacing w:after="100"/>
        <w:ind w:right="-270"/>
        <w:rPr>
          <w:rFonts w:ascii="Arial" w:hAnsi="Arial" w:cs="Arial"/>
          <w:b/>
          <w:sz w:val="22"/>
          <w:szCs w:val="22"/>
        </w:rPr>
      </w:pPr>
      <w:r>
        <w:rPr>
          <w:rFonts w:ascii="Arial" w:eastAsia="Times New Roman" w:hAnsi="Arial" w:cs="Arial"/>
          <w:sz w:val="22"/>
          <w:szCs w:val="22"/>
          <w:lang w:eastAsia="en-US"/>
        </w:rPr>
        <w:t>Create the Comprehensive Exam content in</w:t>
      </w:r>
      <w:r w:rsidRPr="00D73234">
        <w:rPr>
          <w:rFonts w:ascii="Arial" w:eastAsia="Times New Roman" w:hAnsi="Arial" w:cs="Arial"/>
          <w:sz w:val="22"/>
          <w:szCs w:val="22"/>
          <w:lang w:eastAsia="en-US"/>
        </w:rPr>
        <w:t xml:space="preserve"> a </w:t>
      </w:r>
      <w:r w:rsidRPr="00D73234">
        <w:rPr>
          <w:rFonts w:ascii="Arial" w:eastAsia="Times New Roman" w:hAnsi="Arial" w:cs="Arial"/>
          <w:b/>
          <w:sz w:val="22"/>
          <w:szCs w:val="22"/>
          <w:lang w:eastAsia="en-US"/>
        </w:rPr>
        <w:t>Word Document</w:t>
      </w:r>
      <w:r w:rsidRPr="00D73234">
        <w:rPr>
          <w:rFonts w:ascii="Arial" w:eastAsia="Times New Roman" w:hAnsi="Arial" w:cs="Arial"/>
          <w:sz w:val="22"/>
          <w:szCs w:val="22"/>
          <w:lang w:eastAsia="en-US"/>
        </w:rPr>
        <w:t xml:space="preserve"> </w:t>
      </w:r>
      <w:r>
        <w:rPr>
          <w:rFonts w:ascii="Arial" w:eastAsia="Times New Roman" w:hAnsi="Arial" w:cs="Arial"/>
          <w:sz w:val="22"/>
          <w:szCs w:val="22"/>
          <w:lang w:eastAsia="en-US"/>
        </w:rPr>
        <w:t xml:space="preserve"> and store the</w:t>
      </w:r>
      <w:r w:rsidRPr="00D73234">
        <w:rPr>
          <w:rFonts w:ascii="Arial" w:eastAsia="Times New Roman" w:hAnsi="Arial" w:cs="Arial"/>
          <w:sz w:val="22"/>
          <w:szCs w:val="22"/>
          <w:lang w:eastAsia="en-US"/>
        </w:rPr>
        <w:t xml:space="preserve"> </w:t>
      </w:r>
      <w:r>
        <w:rPr>
          <w:rFonts w:ascii="Arial" w:eastAsia="Times New Roman" w:hAnsi="Arial" w:cs="Arial"/>
          <w:sz w:val="22"/>
          <w:szCs w:val="22"/>
          <w:lang w:eastAsia="en-US"/>
        </w:rPr>
        <w:t xml:space="preserve">document on your </w:t>
      </w:r>
      <w:r w:rsidR="008016D8" w:rsidRPr="004B49D7">
        <w:rPr>
          <w:rFonts w:ascii="Arial" w:eastAsia="Times New Roman" w:hAnsi="Arial" w:cs="Arial"/>
          <w:sz w:val="22"/>
          <w:szCs w:val="22"/>
          <w:lang w:eastAsia="en-US"/>
        </w:rPr>
        <w:t>e-Portfolio wiki/blog/Google site</w:t>
      </w:r>
      <w:r>
        <w:rPr>
          <w:rFonts w:ascii="Arial" w:eastAsia="Times New Roman" w:hAnsi="Arial" w:cs="Arial"/>
          <w:sz w:val="22"/>
          <w:szCs w:val="22"/>
          <w:lang w:eastAsia="en-US"/>
        </w:rPr>
        <w:t>. Submit the link to your document</w:t>
      </w:r>
      <w:r w:rsidRPr="00D73234">
        <w:rPr>
          <w:rFonts w:ascii="Arial" w:eastAsia="Times New Roman" w:hAnsi="Arial" w:cs="Arial"/>
          <w:sz w:val="22"/>
          <w:szCs w:val="22"/>
          <w:lang w:eastAsia="en-US"/>
        </w:rPr>
        <w:t xml:space="preserve">  to the instructional associate.</w:t>
      </w:r>
      <w:r w:rsidR="00440EBC" w:rsidRPr="005A0B6F">
        <w:rPr>
          <w:rFonts w:ascii="Arial" w:hAnsi="Arial" w:cs="Arial"/>
          <w:b/>
          <w:sz w:val="22"/>
          <w:szCs w:val="22"/>
        </w:rPr>
        <w:br w:type="page"/>
      </w:r>
      <w:r w:rsidR="00440EBC" w:rsidRPr="005A0B6F">
        <w:rPr>
          <w:rFonts w:ascii="Arial" w:hAnsi="Arial" w:cs="Arial"/>
          <w:b/>
          <w:sz w:val="22"/>
          <w:szCs w:val="22"/>
        </w:rPr>
        <w:lastRenderedPageBreak/>
        <w:t>Workspace</w:t>
      </w:r>
    </w:p>
    <w:p w:rsidR="00440EBC" w:rsidRDefault="00440EBC" w:rsidP="00440EBC">
      <w:pPr>
        <w:spacing w:after="200"/>
        <w:rPr>
          <w:rFonts w:ascii="Arial" w:hAnsi="Arial" w:cs="Arial"/>
          <w:sz w:val="22"/>
          <w:szCs w:val="22"/>
        </w:rPr>
      </w:pPr>
      <w:r>
        <w:rPr>
          <w:rFonts w:ascii="Arial" w:hAnsi="Arial" w:cs="Arial"/>
          <w:sz w:val="22"/>
          <w:szCs w:val="22"/>
        </w:rPr>
        <w:t xml:space="preserve">Provide </w:t>
      </w:r>
      <w:r w:rsidR="006C1A65">
        <w:rPr>
          <w:rFonts w:ascii="Arial" w:hAnsi="Arial" w:cs="Arial"/>
          <w:sz w:val="22"/>
          <w:szCs w:val="22"/>
        </w:rPr>
        <w:t xml:space="preserve">the </w:t>
      </w:r>
      <w:r w:rsidR="007339FD" w:rsidRPr="004B49D7">
        <w:rPr>
          <w:rFonts w:ascii="Arial" w:eastAsia="Times New Roman" w:hAnsi="Arial" w:cs="Arial"/>
          <w:sz w:val="22"/>
          <w:szCs w:val="22"/>
          <w:lang w:eastAsia="en-US"/>
        </w:rPr>
        <w:t>e-Portfolio wiki/blog/Google site</w:t>
      </w:r>
      <w:r w:rsidR="006C1A65">
        <w:rPr>
          <w:rFonts w:ascii="Arial" w:hAnsi="Arial" w:cs="Arial"/>
          <w:sz w:val="22"/>
          <w:szCs w:val="22"/>
        </w:rPr>
        <w:t xml:space="preserve"> link to</w:t>
      </w:r>
      <w:r>
        <w:rPr>
          <w:rFonts w:ascii="Arial" w:hAnsi="Arial" w:cs="Arial"/>
          <w:sz w:val="22"/>
          <w:szCs w:val="22"/>
        </w:rPr>
        <w:t xml:space="preserve"> your title page, position goal and leadership goal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440EBC" w:rsidRPr="00440EBC" w:rsidTr="00440EBC">
        <w:tc>
          <w:tcPr>
            <w:tcW w:w="9576" w:type="dxa"/>
          </w:tcPr>
          <w:p w:rsidR="00440EBC" w:rsidRPr="00440EBC" w:rsidRDefault="005B2C41" w:rsidP="00440EBC">
            <w:pPr>
              <w:spacing w:after="200"/>
              <w:rPr>
                <w:rFonts w:ascii="Arial" w:hAnsi="Arial" w:cs="Arial"/>
                <w:sz w:val="22"/>
                <w:szCs w:val="22"/>
              </w:rPr>
            </w:pPr>
            <w:hyperlink r:id="rId11" w:history="1">
              <w:r w:rsidRPr="00237788">
                <w:rPr>
                  <w:rStyle w:val="Hyperlink"/>
                  <w:rFonts w:ascii="Arial" w:hAnsi="Arial" w:cs="Arial"/>
                  <w:sz w:val="22"/>
                  <w:szCs w:val="22"/>
                </w:rPr>
                <w:t>http://lamar-portfolio.wikispaces.com/Internship+in+Educational+Technology</w:t>
              </w:r>
            </w:hyperlink>
            <w:r>
              <w:rPr>
                <w:rFonts w:ascii="Arial" w:hAnsi="Arial" w:cs="Arial"/>
                <w:sz w:val="22"/>
                <w:szCs w:val="22"/>
              </w:rPr>
              <w:t xml:space="preserve"> </w:t>
            </w:r>
          </w:p>
        </w:tc>
      </w:tr>
    </w:tbl>
    <w:p w:rsidR="00A83839" w:rsidRPr="00F04E54" w:rsidRDefault="00A83839" w:rsidP="00440EBC">
      <w:pPr>
        <w:autoSpaceDE w:val="0"/>
        <w:autoSpaceDN w:val="0"/>
        <w:adjustRightInd w:val="0"/>
        <w:spacing w:after="100"/>
        <w:rPr>
          <w:rFonts w:ascii="Arial" w:eastAsia="Times New Roman" w:hAnsi="Arial" w:cs="Arial"/>
          <w:color w:val="000000"/>
          <w:sz w:val="22"/>
          <w:szCs w:val="22"/>
          <w:lang w:eastAsia="en-US"/>
        </w:rPr>
      </w:pPr>
    </w:p>
    <w:p w:rsidR="00E90AFD" w:rsidRPr="00F04E54" w:rsidRDefault="00440EBC" w:rsidP="00E90AFD">
      <w:pPr>
        <w:spacing w:after="100"/>
        <w:rPr>
          <w:rFonts w:ascii="Arial" w:hAnsi="Arial" w:cs="Arial"/>
          <w:b/>
          <w:sz w:val="22"/>
          <w:szCs w:val="22"/>
        </w:rPr>
      </w:pPr>
      <w:r>
        <w:rPr>
          <w:rFonts w:ascii="Arial" w:hAnsi="Arial" w:cs="Arial"/>
          <w:b/>
          <w:color w:val="BE151D"/>
          <w:sz w:val="22"/>
          <w:szCs w:val="22"/>
        </w:rPr>
        <w:br w:type="page"/>
      </w:r>
      <w:r w:rsidR="00E90AFD" w:rsidRPr="00F04E54">
        <w:rPr>
          <w:rFonts w:ascii="Arial" w:hAnsi="Arial" w:cs="Arial"/>
          <w:b/>
          <w:color w:val="BE151D"/>
          <w:sz w:val="22"/>
          <w:szCs w:val="22"/>
        </w:rPr>
        <w:lastRenderedPageBreak/>
        <w:t>Week 1 Assignment, Part 1.3</w:t>
      </w:r>
      <w:r w:rsidR="00AC322F" w:rsidRPr="00F04E54">
        <w:rPr>
          <w:rFonts w:ascii="Arial" w:hAnsi="Arial" w:cs="Arial"/>
          <w:b/>
          <w:color w:val="BE151D"/>
          <w:sz w:val="22"/>
          <w:szCs w:val="22"/>
        </w:rPr>
        <w:t>:</w:t>
      </w:r>
      <w:r w:rsidR="00E90AFD" w:rsidRPr="00F04E54">
        <w:rPr>
          <w:rFonts w:ascii="Arial" w:hAnsi="Arial" w:cs="Arial"/>
          <w:b/>
          <w:color w:val="C0504D"/>
          <w:sz w:val="22"/>
          <w:szCs w:val="22"/>
        </w:rPr>
        <w:t xml:space="preserve"> </w:t>
      </w:r>
      <w:r w:rsidR="00E90AFD" w:rsidRPr="00F04E54">
        <w:rPr>
          <w:rFonts w:ascii="Arial" w:hAnsi="Arial" w:cs="Arial"/>
          <w:b/>
          <w:sz w:val="22"/>
          <w:szCs w:val="22"/>
        </w:rPr>
        <w:t xml:space="preserve">Reflections on assignments in EDLD 5306 Concepts of Educational Technology as shown in the Course-Embedded Assignment </w:t>
      </w:r>
      <w:r w:rsidR="004A2E68">
        <w:rPr>
          <w:rFonts w:ascii="Arial" w:hAnsi="Arial" w:cs="Arial"/>
          <w:b/>
          <w:sz w:val="22"/>
          <w:szCs w:val="22"/>
        </w:rPr>
        <w:t xml:space="preserve">area of the </w:t>
      </w:r>
      <w:r w:rsidR="00BA2653" w:rsidRPr="00F04E54">
        <w:rPr>
          <w:rFonts w:ascii="Arial" w:hAnsi="Arial" w:cs="Arial"/>
          <w:b/>
          <w:sz w:val="22"/>
          <w:szCs w:val="22"/>
        </w:rPr>
        <w:t>Internship Handbook.</w:t>
      </w:r>
      <w:r>
        <w:rPr>
          <w:rFonts w:ascii="Arial" w:hAnsi="Arial" w:cs="Arial"/>
          <w:b/>
          <w:sz w:val="22"/>
          <w:szCs w:val="22"/>
        </w:rPr>
        <w:t xml:space="preserve"> (25 Points)</w:t>
      </w:r>
    </w:p>
    <w:p w:rsidR="00113C7A" w:rsidRDefault="00113C7A" w:rsidP="00113C7A">
      <w:pPr>
        <w:autoSpaceDE w:val="0"/>
        <w:autoSpaceDN w:val="0"/>
        <w:adjustRightInd w:val="0"/>
        <w:spacing w:after="100"/>
        <w:rPr>
          <w:rFonts w:ascii="Arial" w:hAnsi="Arial"/>
          <w:b/>
          <w:color w:val="BE151D"/>
        </w:rPr>
      </w:pPr>
      <w:r w:rsidRPr="005254D0">
        <w:rPr>
          <w:rFonts w:ascii="Arial" w:eastAsia="Times New Roman" w:hAnsi="Arial" w:cs="Arial"/>
          <w:color w:val="000000"/>
          <w:sz w:val="22"/>
          <w:szCs w:val="22"/>
          <w:lang w:eastAsia="en-US"/>
        </w:rPr>
        <w:t>Write and post your reflections for each course-embedded assignment on your</w:t>
      </w:r>
      <w:r>
        <w:rPr>
          <w:rFonts w:ascii="Arial" w:eastAsia="Times New Roman" w:hAnsi="Arial" w:cs="Arial"/>
          <w:color w:val="000000"/>
          <w:sz w:val="22"/>
          <w:szCs w:val="22"/>
          <w:lang w:eastAsia="en-US"/>
        </w:rPr>
        <w:t xml:space="preserve"> ePortfolio/</w:t>
      </w:r>
      <w:r w:rsidRPr="005254D0">
        <w:rPr>
          <w:rFonts w:ascii="Arial" w:eastAsia="Times New Roman" w:hAnsi="Arial" w:cs="Arial"/>
          <w:color w:val="000000"/>
          <w:sz w:val="22"/>
          <w:szCs w:val="22"/>
          <w:lang w:eastAsia="en-US"/>
        </w:rPr>
        <w:t xml:space="preserve"> </w:t>
      </w:r>
      <w:r>
        <w:rPr>
          <w:rFonts w:ascii="Arial" w:eastAsia="Times New Roman" w:hAnsi="Arial" w:cs="Arial"/>
          <w:color w:val="000000"/>
          <w:sz w:val="22"/>
          <w:szCs w:val="22"/>
          <w:lang w:eastAsia="en-US"/>
        </w:rPr>
        <w:t>w</w:t>
      </w:r>
      <w:r w:rsidR="004A2E68">
        <w:rPr>
          <w:rFonts w:ascii="Arial" w:eastAsia="Times New Roman" w:hAnsi="Arial" w:cs="Arial"/>
          <w:color w:val="000000"/>
          <w:sz w:val="22"/>
          <w:szCs w:val="22"/>
          <w:lang w:eastAsia="en-US"/>
        </w:rPr>
        <w:t xml:space="preserve">iki/blog/Google </w:t>
      </w:r>
      <w:r w:rsidRPr="005254D0">
        <w:rPr>
          <w:rFonts w:ascii="Arial" w:eastAsia="Times New Roman" w:hAnsi="Arial" w:cs="Arial"/>
          <w:color w:val="000000"/>
          <w:sz w:val="22"/>
          <w:szCs w:val="22"/>
          <w:lang w:eastAsia="en-US"/>
        </w:rPr>
        <w:t>site</w:t>
      </w:r>
      <w:r w:rsidR="004A2E68">
        <w:rPr>
          <w:rFonts w:ascii="Arial" w:eastAsia="Times New Roman" w:hAnsi="Arial" w:cs="Arial"/>
          <w:color w:val="000000"/>
          <w:sz w:val="22"/>
          <w:szCs w:val="22"/>
          <w:lang w:eastAsia="en-US"/>
        </w:rPr>
        <w:t xml:space="preserve">. </w:t>
      </w:r>
      <w:r>
        <w:rPr>
          <w:rFonts w:ascii="Arial" w:hAnsi="Arial"/>
          <w:b/>
          <w:color w:val="BE151D"/>
        </w:rPr>
        <w:t xml:space="preserve"> </w:t>
      </w:r>
    </w:p>
    <w:p w:rsidR="00CC4BDC" w:rsidRDefault="002E4388" w:rsidP="00CC4BDC">
      <w:pPr>
        <w:pStyle w:val="ListParagraph"/>
        <w:spacing w:before="100" w:after="100" w:line="240" w:lineRule="auto"/>
        <w:ind w:left="0" w:right="144"/>
        <w:rPr>
          <w:rFonts w:ascii="Arial" w:hAnsi="Arial" w:cs="Arial"/>
        </w:rPr>
      </w:pPr>
      <w:r w:rsidRPr="00F04E54">
        <w:rPr>
          <w:rFonts w:ascii="Arial" w:hAnsi="Arial" w:cs="Arial"/>
        </w:rPr>
        <w:t>Course-Embedded Assignment Reflections</w:t>
      </w:r>
      <w:r>
        <w:rPr>
          <w:rFonts w:ascii="Arial" w:hAnsi="Arial" w:cs="Arial"/>
        </w:rPr>
        <w:t xml:space="preserve"> should follow the rubric content listed below:</w:t>
      </w:r>
      <w:r>
        <w:rPr>
          <w:rFonts w:ascii="Arial" w:hAnsi="Arial" w:cs="Arial"/>
        </w:rPr>
        <w:br/>
      </w:r>
      <w:r>
        <w:rPr>
          <w:rFonts w:ascii="Arial" w:hAnsi="Arial" w:cs="Arial"/>
          <w:b/>
        </w:rPr>
        <w:br/>
      </w:r>
      <w:r w:rsidR="00CC4BDC" w:rsidRPr="00CC4BDC">
        <w:rPr>
          <w:rFonts w:ascii="Arial" w:hAnsi="Arial" w:cs="Arial"/>
          <w:b/>
        </w:rPr>
        <w:t>Note:</w:t>
      </w:r>
      <w:r w:rsidR="00CC4BDC" w:rsidRPr="00CC4BDC">
        <w:rPr>
          <w:rFonts w:ascii="Arial" w:hAnsi="Arial" w:cs="Arial"/>
        </w:rPr>
        <w:t xml:space="preserve"> </w:t>
      </w:r>
      <w:r w:rsidR="00CC4BDC" w:rsidRPr="00CC4BDC">
        <w:rPr>
          <w:rFonts w:ascii="Arial" w:hAnsi="Arial" w:cs="Arial"/>
          <w:b/>
        </w:rPr>
        <w:t>Reflect</w:t>
      </w:r>
      <w:r w:rsidR="002F2406">
        <w:rPr>
          <w:rFonts w:ascii="Arial" w:hAnsi="Arial" w:cs="Arial"/>
          <w:b/>
        </w:rPr>
        <w:t>ion</w:t>
      </w:r>
      <w:r w:rsidR="00CC4BDC" w:rsidRPr="00CC4BDC">
        <w:rPr>
          <w:rFonts w:ascii="Arial" w:hAnsi="Arial" w:cs="Arial"/>
          <w:b/>
        </w:rPr>
        <w:t xml:space="preserve"> at a critical level means</w:t>
      </w:r>
      <w:r w:rsidR="00CC4BDC" w:rsidRPr="00CC4BDC">
        <w:rPr>
          <w:rFonts w:ascii="Arial" w:hAnsi="Arial" w:cs="Arial"/>
        </w:rPr>
        <w:t xml:space="preserve">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123531" w:rsidRDefault="00D216C9" w:rsidP="00123531">
      <w:pPr>
        <w:pStyle w:val="ListParagraph"/>
        <w:spacing w:before="100" w:after="100" w:line="240" w:lineRule="auto"/>
        <w:ind w:left="0" w:right="144"/>
        <w:rPr>
          <w:rFonts w:ascii="Arial" w:hAnsi="Arial" w:cs="Arial"/>
          <w:b/>
          <w:u w:val="single"/>
        </w:rPr>
      </w:pPr>
      <w:r>
        <w:rPr>
          <w:rFonts w:ascii="Arial" w:hAnsi="Arial" w:cs="Arial"/>
          <w:b/>
          <w:u w:val="single"/>
        </w:rPr>
        <w:t>Self</w:t>
      </w:r>
      <w:r w:rsidR="00CC4BDC" w:rsidRPr="00CC4BDC">
        <w:rPr>
          <w:rFonts w:ascii="Arial" w:hAnsi="Arial" w:cs="Arial"/>
          <w:b/>
          <w:u w:val="single"/>
        </w:rPr>
        <w:t>–Assessment</w:t>
      </w:r>
    </w:p>
    <w:p w:rsidR="00123531" w:rsidRDefault="00CC4BDC" w:rsidP="00123531">
      <w:pPr>
        <w:pStyle w:val="ListParagraph"/>
        <w:numPr>
          <w:ilvl w:val="0"/>
          <w:numId w:val="37"/>
        </w:numPr>
        <w:spacing w:before="100" w:after="100" w:line="240" w:lineRule="auto"/>
        <w:ind w:right="144"/>
        <w:rPr>
          <w:rFonts w:ascii="Arial" w:hAnsi="Arial" w:cs="Arial"/>
        </w:rPr>
      </w:pPr>
      <w:r w:rsidRPr="00AA563A">
        <w:rPr>
          <w:rFonts w:ascii="Arial" w:hAnsi="Arial" w:cs="Arial"/>
        </w:rPr>
        <w:t>Critically reflect</w:t>
      </w:r>
      <w:r w:rsidRPr="00CC4BDC">
        <w:rPr>
          <w:rFonts w:ascii="Arial" w:hAnsi="Arial" w:cs="Arial"/>
        </w:rPr>
        <w:t xml:space="preserve"> (see note above; not just recitation of facts) upon the knowledge </w:t>
      </w:r>
      <w:r w:rsidR="006E6DB2">
        <w:rPr>
          <w:rFonts w:ascii="Arial" w:hAnsi="Arial" w:cs="Arial"/>
        </w:rPr>
        <w:t>you gained from the assignment.</w:t>
      </w:r>
      <w:r w:rsidRPr="00CC4BDC">
        <w:rPr>
          <w:rFonts w:ascii="Arial" w:hAnsi="Arial" w:cs="Arial"/>
        </w:rPr>
        <w:t xml:space="preserve"> </w:t>
      </w:r>
      <w:r w:rsidRPr="00AA563A">
        <w:rPr>
          <w:rFonts w:ascii="Arial" w:hAnsi="Arial" w:cs="Arial"/>
        </w:rPr>
        <w:t>(3 Points)</w:t>
      </w:r>
    </w:p>
    <w:p w:rsidR="004B1860" w:rsidRDefault="00CC4BDC" w:rsidP="004B1860">
      <w:pPr>
        <w:pStyle w:val="ListParagraph"/>
        <w:numPr>
          <w:ilvl w:val="0"/>
          <w:numId w:val="37"/>
        </w:numPr>
        <w:spacing w:before="100" w:after="100" w:line="240" w:lineRule="auto"/>
        <w:ind w:right="144"/>
        <w:rPr>
          <w:rFonts w:ascii="Arial" w:hAnsi="Arial" w:cs="Arial"/>
          <w:b/>
        </w:rPr>
      </w:pPr>
      <w:r w:rsidRPr="00AA563A">
        <w:rPr>
          <w:rFonts w:ascii="Arial" w:hAnsi="Arial" w:cs="Arial"/>
        </w:rPr>
        <w:t>Critically reflect</w:t>
      </w:r>
      <w:r w:rsidRPr="004B1860">
        <w:rPr>
          <w:rFonts w:ascii="Arial" w:hAnsi="Arial" w:cs="Arial"/>
        </w:rPr>
        <w:t xml:space="preserve"> upon the relationship between any new information you gained from the assignment with old information you previously held to be true</w:t>
      </w:r>
      <w:r w:rsidRPr="00AA563A">
        <w:rPr>
          <w:rFonts w:ascii="Arial" w:hAnsi="Arial" w:cs="Arial"/>
          <w:b/>
        </w:rPr>
        <w:t xml:space="preserve">. </w:t>
      </w:r>
      <w:r w:rsidRPr="00AA563A">
        <w:rPr>
          <w:rFonts w:ascii="Arial" w:hAnsi="Arial" w:cs="Arial"/>
        </w:rPr>
        <w:t>(2 Points)</w:t>
      </w:r>
    </w:p>
    <w:p w:rsidR="004B1860" w:rsidRDefault="00CC4BDC" w:rsidP="004B1860">
      <w:pPr>
        <w:pStyle w:val="ListParagraph"/>
        <w:numPr>
          <w:ilvl w:val="0"/>
          <w:numId w:val="37"/>
        </w:numPr>
        <w:spacing w:before="100" w:after="100" w:line="240" w:lineRule="auto"/>
        <w:ind w:right="144"/>
        <w:rPr>
          <w:rFonts w:ascii="Arial" w:hAnsi="Arial" w:cs="Arial"/>
          <w:b/>
        </w:rPr>
      </w:pPr>
      <w:r w:rsidRPr="004B1860">
        <w:rPr>
          <w:rFonts w:ascii="Arial" w:hAnsi="Arial" w:cs="Arial"/>
        </w:rPr>
        <w:t xml:space="preserve">How did the relationship between the old and new information you learned affect your personal experience with the assignment? </w:t>
      </w:r>
      <w:r w:rsidRPr="004B1860">
        <w:rPr>
          <w:rFonts w:ascii="Arial" w:hAnsi="Arial" w:cs="Arial"/>
          <w:b/>
        </w:rPr>
        <w:t xml:space="preserve"> </w:t>
      </w:r>
      <w:r w:rsidRPr="00AA563A">
        <w:rPr>
          <w:rFonts w:ascii="Arial" w:hAnsi="Arial" w:cs="Arial"/>
        </w:rPr>
        <w:t>(2 Points)</w:t>
      </w:r>
    </w:p>
    <w:p w:rsidR="004B1860" w:rsidRDefault="00CC4BDC" w:rsidP="004B1860">
      <w:pPr>
        <w:pStyle w:val="ListParagraph"/>
        <w:spacing w:before="100" w:after="100" w:line="240" w:lineRule="auto"/>
        <w:ind w:left="0" w:right="144"/>
        <w:rPr>
          <w:rFonts w:ascii="Arial" w:hAnsi="Arial" w:cs="Arial"/>
          <w:b/>
          <w:u w:val="single"/>
        </w:rPr>
      </w:pPr>
      <w:r w:rsidRPr="004B1860">
        <w:rPr>
          <w:rFonts w:ascii="Arial" w:hAnsi="Arial" w:cs="Arial"/>
          <w:b/>
          <w:u w:val="single"/>
        </w:rPr>
        <w:t>Learn as a Learner</w:t>
      </w:r>
    </w:p>
    <w:p w:rsidR="004B1860" w:rsidRDefault="00CC4BDC" w:rsidP="007C5267">
      <w:pPr>
        <w:pStyle w:val="ListParagraph"/>
        <w:numPr>
          <w:ilvl w:val="0"/>
          <w:numId w:val="39"/>
        </w:numPr>
        <w:spacing w:before="100" w:after="100" w:line="240" w:lineRule="auto"/>
        <w:ind w:right="144"/>
        <w:rPr>
          <w:rFonts w:ascii="Arial" w:hAnsi="Arial" w:cs="Arial"/>
          <w:b/>
        </w:rPr>
      </w:pPr>
      <w:r w:rsidRPr="0044501F">
        <w:rPr>
          <w:rFonts w:ascii="Arial" w:hAnsi="Arial" w:cs="Arial"/>
        </w:rPr>
        <w:t>Critically reflect</w:t>
      </w:r>
      <w:r w:rsidRPr="004B1860">
        <w:rPr>
          <w:rFonts w:ascii="Arial" w:hAnsi="Arial" w:cs="Arial"/>
        </w:rPr>
        <w:t xml:space="preserve"> upon your approach and strategies used in completing the assignment. </w:t>
      </w:r>
      <w:r w:rsidRPr="0044501F">
        <w:rPr>
          <w:rFonts w:ascii="Arial" w:hAnsi="Arial" w:cs="Arial"/>
        </w:rPr>
        <w:t>(3 Points)</w:t>
      </w:r>
    </w:p>
    <w:p w:rsidR="004B1860" w:rsidRDefault="00CC4BDC" w:rsidP="007C5267">
      <w:pPr>
        <w:pStyle w:val="ListParagraph"/>
        <w:numPr>
          <w:ilvl w:val="0"/>
          <w:numId w:val="39"/>
        </w:numPr>
        <w:spacing w:before="100" w:after="100" w:line="240" w:lineRule="auto"/>
        <w:ind w:right="144"/>
        <w:rPr>
          <w:rFonts w:ascii="Arial" w:hAnsi="Arial" w:cs="Arial"/>
          <w:b/>
        </w:rPr>
      </w:pPr>
      <w:r w:rsidRPr="00AA563A">
        <w:rPr>
          <w:rFonts w:ascii="Arial" w:hAnsi="Arial" w:cs="Arial"/>
        </w:rPr>
        <w:t>Critically reflect</w:t>
      </w:r>
      <w:r w:rsidRPr="004B1860">
        <w:rPr>
          <w:rFonts w:ascii="Arial" w:hAnsi="Arial" w:cs="Arial"/>
        </w:rPr>
        <w:t xml:space="preserve"> upon how you learn as a learner and how you assess your own performance in completing the assignment(s). </w:t>
      </w:r>
      <w:r w:rsidRPr="00AA563A">
        <w:rPr>
          <w:rFonts w:ascii="Arial" w:hAnsi="Arial" w:cs="Arial"/>
        </w:rPr>
        <w:t>(2 Points)</w:t>
      </w:r>
    </w:p>
    <w:p w:rsidR="00CC4BDC" w:rsidRPr="004B1860" w:rsidRDefault="004B1860" w:rsidP="007C5267">
      <w:pPr>
        <w:pStyle w:val="ListParagraph"/>
        <w:numPr>
          <w:ilvl w:val="0"/>
          <w:numId w:val="39"/>
        </w:numPr>
        <w:spacing w:before="100" w:after="100" w:line="240" w:lineRule="auto"/>
        <w:ind w:right="144"/>
        <w:rPr>
          <w:rFonts w:ascii="Arial" w:hAnsi="Arial" w:cs="Arial"/>
          <w:b/>
        </w:rPr>
      </w:pPr>
      <w:r>
        <w:rPr>
          <w:rFonts w:ascii="Arial" w:hAnsi="Arial" w:cs="Arial"/>
        </w:rPr>
        <w:t>H</w:t>
      </w:r>
      <w:r w:rsidR="00CC4BDC" w:rsidRPr="004B1860">
        <w:rPr>
          <w:rFonts w:ascii="Arial" w:hAnsi="Arial" w:cs="Arial"/>
        </w:rPr>
        <w:t xml:space="preserve">ow did your learning and interaction with colleagues </w:t>
      </w:r>
      <w:r w:rsidR="007C5267">
        <w:rPr>
          <w:rFonts w:ascii="Arial" w:hAnsi="Arial" w:cs="Arial"/>
        </w:rPr>
        <w:t xml:space="preserve">(such as discussion forum, web </w:t>
      </w:r>
      <w:r w:rsidR="00CC4BDC" w:rsidRPr="004B1860">
        <w:rPr>
          <w:rFonts w:ascii="Arial" w:hAnsi="Arial" w:cs="Arial"/>
        </w:rPr>
        <w:t>conferences, wiki and blog participation, etc.) affect the results of your performance?</w:t>
      </w:r>
      <w:r w:rsidR="00CC4BDC" w:rsidRPr="004B1860">
        <w:rPr>
          <w:rFonts w:ascii="Arial" w:hAnsi="Arial" w:cs="Arial"/>
        </w:rPr>
        <w:br/>
      </w:r>
      <w:r w:rsidR="00CC4BDC" w:rsidRPr="00AA563A">
        <w:rPr>
          <w:rFonts w:ascii="Arial" w:hAnsi="Arial" w:cs="Arial"/>
        </w:rPr>
        <w:t>(2 Points)</w:t>
      </w:r>
    </w:p>
    <w:p w:rsidR="007D75BE" w:rsidRDefault="00CC4BDC" w:rsidP="007D75BE">
      <w:pPr>
        <w:pStyle w:val="ListParagraph"/>
        <w:spacing w:before="100" w:after="100" w:line="240" w:lineRule="auto"/>
        <w:ind w:left="0" w:right="144"/>
        <w:rPr>
          <w:rFonts w:ascii="Arial" w:hAnsi="Arial" w:cs="Arial"/>
          <w:b/>
        </w:rPr>
      </w:pPr>
      <w:r w:rsidRPr="00CC4BDC">
        <w:rPr>
          <w:rFonts w:ascii="Arial" w:hAnsi="Arial" w:cs="Arial"/>
          <w:b/>
          <w:u w:val="single"/>
        </w:rPr>
        <w:t>Lifelong Learning Skills</w:t>
      </w:r>
    </w:p>
    <w:p w:rsidR="007D75BE" w:rsidRDefault="00CC4BDC" w:rsidP="007D75BE">
      <w:pPr>
        <w:pStyle w:val="ListParagraph"/>
        <w:numPr>
          <w:ilvl w:val="0"/>
          <w:numId w:val="46"/>
        </w:numPr>
        <w:spacing w:before="100" w:after="100" w:line="240" w:lineRule="auto"/>
        <w:ind w:right="144"/>
        <w:rPr>
          <w:rFonts w:ascii="Arial" w:hAnsi="Arial" w:cs="Arial"/>
          <w:b/>
        </w:rPr>
      </w:pPr>
      <w:r w:rsidRPr="00AA563A">
        <w:rPr>
          <w:rFonts w:ascii="Arial" w:hAnsi="Arial" w:cs="Arial"/>
        </w:rPr>
        <w:lastRenderedPageBreak/>
        <w:t>Critically reflect</w:t>
      </w:r>
      <w:r w:rsidRPr="007D75BE">
        <w:rPr>
          <w:rFonts w:ascii="Arial" w:hAnsi="Arial" w:cs="Arial"/>
        </w:rPr>
        <w:t xml:space="preserve"> upon what you gained about learn</w:t>
      </w:r>
      <w:r w:rsidR="007D75BE" w:rsidRPr="007D75BE">
        <w:rPr>
          <w:rFonts w:ascii="Arial" w:hAnsi="Arial" w:cs="Arial"/>
        </w:rPr>
        <w:t>ing and how you learn that will</w:t>
      </w:r>
      <w:r w:rsidR="007D75BE">
        <w:rPr>
          <w:rFonts w:ascii="Arial" w:hAnsi="Arial" w:cs="Arial"/>
        </w:rPr>
        <w:t xml:space="preserve"> i</w:t>
      </w:r>
      <w:r w:rsidRPr="007D75BE">
        <w:rPr>
          <w:rFonts w:ascii="Arial" w:hAnsi="Arial" w:cs="Arial"/>
        </w:rPr>
        <w:t xml:space="preserve">mpact your future learning. </w:t>
      </w:r>
      <w:r w:rsidRPr="00AA563A">
        <w:rPr>
          <w:rFonts w:ascii="Arial" w:hAnsi="Arial" w:cs="Arial"/>
        </w:rPr>
        <w:t>(3 Points)</w:t>
      </w:r>
    </w:p>
    <w:p w:rsidR="007D75BE" w:rsidRDefault="00CC4BDC" w:rsidP="007D75BE">
      <w:pPr>
        <w:pStyle w:val="ListParagraph"/>
        <w:numPr>
          <w:ilvl w:val="0"/>
          <w:numId w:val="46"/>
        </w:numPr>
        <w:spacing w:before="100" w:after="100" w:line="240" w:lineRule="auto"/>
        <w:ind w:right="144"/>
        <w:rPr>
          <w:rFonts w:ascii="Arial" w:hAnsi="Arial" w:cs="Arial"/>
          <w:b/>
        </w:rPr>
      </w:pPr>
      <w:r w:rsidRPr="00CC4BDC">
        <w:rPr>
          <w:rFonts w:ascii="Arial" w:hAnsi="Arial" w:cs="Arial"/>
        </w:rPr>
        <w:t>How will your past interactions and collaborations with colleagues impact your future learning experiences?</w:t>
      </w:r>
      <w:r>
        <w:rPr>
          <w:rFonts w:ascii="Arial" w:hAnsi="Arial" w:cs="Arial"/>
        </w:rPr>
        <w:t xml:space="preserve"> </w:t>
      </w:r>
      <w:r w:rsidRPr="00AA563A">
        <w:rPr>
          <w:rFonts w:ascii="Arial" w:hAnsi="Arial" w:cs="Arial"/>
        </w:rPr>
        <w:t>(2 Points)</w:t>
      </w:r>
    </w:p>
    <w:p w:rsidR="007D75BE" w:rsidRDefault="00CC4BDC" w:rsidP="007D75BE">
      <w:pPr>
        <w:pStyle w:val="ListParagraph"/>
        <w:numPr>
          <w:ilvl w:val="0"/>
          <w:numId w:val="46"/>
        </w:numPr>
        <w:spacing w:before="100" w:after="100" w:line="240" w:lineRule="auto"/>
        <w:ind w:right="144"/>
        <w:rPr>
          <w:rFonts w:ascii="Arial" w:hAnsi="Arial" w:cs="Arial"/>
          <w:b/>
        </w:rPr>
      </w:pPr>
      <w:r w:rsidRPr="00CC4BDC">
        <w:rPr>
          <w:rFonts w:ascii="Arial" w:hAnsi="Arial" w:cs="Arial"/>
        </w:rPr>
        <w:t>As a lifelong learner, what questions or issues challenge you and are worthy of future research or investigation?</w:t>
      </w:r>
      <w:r>
        <w:rPr>
          <w:rFonts w:ascii="Arial" w:hAnsi="Arial" w:cs="Arial"/>
        </w:rPr>
        <w:t xml:space="preserve"> </w:t>
      </w:r>
      <w:r w:rsidRPr="00AA563A">
        <w:rPr>
          <w:rFonts w:ascii="Arial" w:hAnsi="Arial" w:cs="Arial"/>
        </w:rPr>
        <w:t>(2 Points)</w:t>
      </w:r>
    </w:p>
    <w:p w:rsidR="007D75BE" w:rsidRDefault="00CC4BDC" w:rsidP="007D75BE">
      <w:pPr>
        <w:pStyle w:val="ListParagraph"/>
        <w:spacing w:before="100" w:after="100" w:line="240" w:lineRule="auto"/>
        <w:ind w:left="0" w:right="144"/>
        <w:rPr>
          <w:rFonts w:ascii="Arial" w:hAnsi="Arial" w:cs="Arial"/>
          <w:b/>
          <w:u w:val="single"/>
        </w:rPr>
      </w:pPr>
      <w:r w:rsidRPr="00CC4BDC">
        <w:rPr>
          <w:rFonts w:ascii="Arial" w:hAnsi="Arial" w:cs="Arial"/>
          <w:b/>
          <w:u w:val="single"/>
        </w:rPr>
        <w:t>Additional Criteria</w:t>
      </w:r>
    </w:p>
    <w:p w:rsidR="007D75BE" w:rsidRPr="00AA563A" w:rsidRDefault="00CC4BDC" w:rsidP="007D75BE">
      <w:pPr>
        <w:pStyle w:val="ListParagraph"/>
        <w:numPr>
          <w:ilvl w:val="0"/>
          <w:numId w:val="47"/>
        </w:numPr>
        <w:spacing w:before="100" w:after="100" w:line="240" w:lineRule="auto"/>
        <w:ind w:right="144"/>
        <w:rPr>
          <w:rFonts w:ascii="Arial" w:hAnsi="Arial" w:cs="Arial"/>
        </w:rPr>
      </w:pPr>
      <w:r w:rsidRPr="00CC4BDC">
        <w:rPr>
          <w:rFonts w:ascii="Arial" w:hAnsi="Arial" w:cs="Arial"/>
        </w:rPr>
        <w:t>Content posted to e-Portfolio wiki/blog/Google site</w:t>
      </w:r>
      <w:r>
        <w:rPr>
          <w:rFonts w:ascii="Arial" w:hAnsi="Arial" w:cs="Arial"/>
        </w:rPr>
        <w:t xml:space="preserve"> </w:t>
      </w:r>
      <w:r w:rsidRPr="00AA563A">
        <w:rPr>
          <w:rFonts w:ascii="Arial" w:hAnsi="Arial" w:cs="Arial"/>
        </w:rPr>
        <w:t>(1 Point)</w:t>
      </w:r>
    </w:p>
    <w:p w:rsidR="007D75BE" w:rsidRPr="00AA563A" w:rsidRDefault="00CC4BDC" w:rsidP="007D75BE">
      <w:pPr>
        <w:pStyle w:val="ListParagraph"/>
        <w:numPr>
          <w:ilvl w:val="0"/>
          <w:numId w:val="47"/>
        </w:numPr>
        <w:spacing w:before="100" w:after="100" w:line="240" w:lineRule="auto"/>
        <w:ind w:right="144"/>
        <w:rPr>
          <w:rFonts w:ascii="Arial" w:hAnsi="Arial" w:cs="Arial"/>
        </w:rPr>
      </w:pPr>
      <w:r w:rsidRPr="007D75BE">
        <w:rPr>
          <w:rFonts w:ascii="Arial" w:hAnsi="Arial" w:cs="Arial"/>
        </w:rPr>
        <w:t xml:space="preserve">Mechanics </w:t>
      </w:r>
      <w:r w:rsidRPr="00AA563A">
        <w:rPr>
          <w:rFonts w:ascii="Arial" w:hAnsi="Arial" w:cs="Arial"/>
        </w:rPr>
        <w:t>(1 Point)</w:t>
      </w:r>
    </w:p>
    <w:p w:rsidR="007D75BE" w:rsidRDefault="00CC4BDC" w:rsidP="007D75BE">
      <w:pPr>
        <w:pStyle w:val="ListParagraph"/>
        <w:numPr>
          <w:ilvl w:val="0"/>
          <w:numId w:val="47"/>
        </w:numPr>
        <w:spacing w:before="100" w:after="100" w:line="240" w:lineRule="auto"/>
        <w:ind w:right="144"/>
        <w:rPr>
          <w:rFonts w:ascii="Arial" w:hAnsi="Arial" w:cs="Arial"/>
          <w:b/>
        </w:rPr>
      </w:pPr>
      <w:r w:rsidRPr="007D75BE">
        <w:rPr>
          <w:rFonts w:ascii="Arial" w:hAnsi="Arial" w:cs="Arial"/>
        </w:rPr>
        <w:t xml:space="preserve">APA Format </w:t>
      </w:r>
      <w:r w:rsidRPr="00AA563A">
        <w:rPr>
          <w:rFonts w:ascii="Arial" w:hAnsi="Arial" w:cs="Arial"/>
        </w:rPr>
        <w:t>(1 Point)</w:t>
      </w:r>
    </w:p>
    <w:p w:rsidR="00CC4BDC" w:rsidRPr="00AA563A" w:rsidRDefault="00CC4BDC" w:rsidP="007D75BE">
      <w:pPr>
        <w:pStyle w:val="ListParagraph"/>
        <w:numPr>
          <w:ilvl w:val="0"/>
          <w:numId w:val="47"/>
        </w:numPr>
        <w:spacing w:before="100" w:after="100" w:line="240" w:lineRule="auto"/>
        <w:ind w:right="144"/>
        <w:rPr>
          <w:rFonts w:ascii="Arial" w:hAnsi="Arial" w:cs="Arial"/>
        </w:rPr>
      </w:pPr>
      <w:r w:rsidRPr="00AA563A">
        <w:rPr>
          <w:rFonts w:ascii="Arial" w:hAnsi="Arial" w:cs="Arial"/>
        </w:rPr>
        <w:t>Minimum of 3 References (1 Point)</w:t>
      </w:r>
    </w:p>
    <w:p w:rsidR="00CC4BDC" w:rsidRPr="00AA563A" w:rsidRDefault="00CC4BDC" w:rsidP="00CC4BDC">
      <w:pPr>
        <w:rPr>
          <w:rFonts w:ascii="Arial Narrow" w:hAnsi="Arial Narrow" w:cs="Arial"/>
        </w:rPr>
      </w:pPr>
      <w:r w:rsidRPr="00AA563A">
        <w:rPr>
          <w:rFonts w:ascii="Arial" w:hAnsi="Arial" w:cs="Arial"/>
          <w:bCs/>
          <w:sz w:val="22"/>
          <w:szCs w:val="22"/>
        </w:rPr>
        <w:t xml:space="preserve"> (Maximum 25 points)</w:t>
      </w:r>
    </w:p>
    <w:p w:rsidR="00440EBC" w:rsidRPr="00F04E54" w:rsidRDefault="00440EBC" w:rsidP="004A2E68">
      <w:pPr>
        <w:spacing w:after="100"/>
        <w:ind w:right="-270"/>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Workspace</w:t>
      </w:r>
    </w:p>
    <w:p w:rsidR="00440EBC" w:rsidRDefault="006C1A65" w:rsidP="00440EBC">
      <w:pPr>
        <w:spacing w:after="200"/>
        <w:rPr>
          <w:rFonts w:ascii="Arial" w:hAnsi="Arial" w:cs="Arial"/>
          <w:sz w:val="22"/>
          <w:szCs w:val="22"/>
        </w:rPr>
      </w:pPr>
      <w:r w:rsidRPr="006A776B">
        <w:rPr>
          <w:rFonts w:ascii="Arial" w:hAnsi="Arial" w:cs="Arial"/>
          <w:sz w:val="22"/>
          <w:szCs w:val="22"/>
        </w:rPr>
        <w:t xml:space="preserve">Provide the </w:t>
      </w:r>
      <w:r w:rsidR="009F7C24">
        <w:rPr>
          <w:rFonts w:ascii="Arial" w:hAnsi="Arial" w:cs="Arial"/>
          <w:sz w:val="22"/>
          <w:szCs w:val="22"/>
        </w:rPr>
        <w:t xml:space="preserve">e-Portfolio wiki/blog/Google </w:t>
      </w:r>
      <w:r w:rsidR="006A776B" w:rsidRPr="006A776B">
        <w:rPr>
          <w:rFonts w:ascii="Arial" w:hAnsi="Arial" w:cs="Arial"/>
          <w:sz w:val="22"/>
          <w:szCs w:val="22"/>
        </w:rPr>
        <w:t>site</w:t>
      </w:r>
      <w:r>
        <w:rPr>
          <w:rFonts w:ascii="Arial" w:hAnsi="Arial" w:cs="Arial"/>
          <w:sz w:val="22"/>
          <w:szCs w:val="22"/>
        </w:rPr>
        <w:t xml:space="preserve"> link to your</w:t>
      </w:r>
      <w:r w:rsidR="00440EBC">
        <w:rPr>
          <w:rFonts w:ascii="Arial" w:hAnsi="Arial" w:cs="Arial"/>
          <w:sz w:val="22"/>
          <w:szCs w:val="22"/>
        </w:rPr>
        <w:t xml:space="preserve"> reflections on EDLD 5306 Concepts of Educational Technology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440EBC" w:rsidRPr="00440EBC" w:rsidTr="00440EBC">
        <w:tc>
          <w:tcPr>
            <w:tcW w:w="9576" w:type="dxa"/>
          </w:tcPr>
          <w:p w:rsidR="00440EBC" w:rsidRPr="00440EBC" w:rsidRDefault="005B2C41" w:rsidP="00440EBC">
            <w:pPr>
              <w:spacing w:after="200"/>
              <w:rPr>
                <w:rFonts w:ascii="Arial" w:hAnsi="Arial" w:cs="Arial"/>
                <w:sz w:val="22"/>
                <w:szCs w:val="22"/>
              </w:rPr>
            </w:pPr>
            <w:hyperlink r:id="rId12" w:history="1">
              <w:r w:rsidRPr="00237788">
                <w:rPr>
                  <w:rStyle w:val="Hyperlink"/>
                  <w:rFonts w:ascii="Arial" w:hAnsi="Arial" w:cs="Arial"/>
                  <w:sz w:val="22"/>
                  <w:szCs w:val="22"/>
                </w:rPr>
                <w:t>http://lamar-portfolio.wikispaces.com/Internship+in+Educational+Technology</w:t>
              </w:r>
            </w:hyperlink>
            <w:r>
              <w:rPr>
                <w:rFonts w:ascii="Arial" w:hAnsi="Arial" w:cs="Arial"/>
                <w:sz w:val="22"/>
                <w:szCs w:val="22"/>
              </w:rPr>
              <w:t xml:space="preserve"> </w:t>
            </w:r>
          </w:p>
        </w:tc>
      </w:tr>
    </w:tbl>
    <w:p w:rsidR="00440EBC" w:rsidRPr="00F04E54" w:rsidRDefault="00440EBC" w:rsidP="00440EBC">
      <w:pPr>
        <w:pStyle w:val="ListParagraph"/>
        <w:spacing w:after="100" w:line="240" w:lineRule="auto"/>
        <w:ind w:left="180"/>
        <w:rPr>
          <w:rFonts w:ascii="Arial" w:hAnsi="Arial" w:cs="Arial"/>
        </w:rPr>
      </w:pPr>
    </w:p>
    <w:p w:rsidR="00B64E48" w:rsidRPr="00F04E54" w:rsidRDefault="00440EBC" w:rsidP="00E90AFD">
      <w:pPr>
        <w:spacing w:after="100"/>
        <w:rPr>
          <w:rFonts w:ascii="Arial" w:hAnsi="Arial" w:cs="Arial"/>
          <w:b/>
          <w:sz w:val="22"/>
          <w:szCs w:val="22"/>
        </w:rPr>
      </w:pPr>
      <w:r>
        <w:rPr>
          <w:rFonts w:ascii="Arial" w:eastAsia="Times New Roman" w:hAnsi="Arial" w:cs="Arial"/>
          <w:sz w:val="22"/>
          <w:szCs w:val="22"/>
          <w:lang w:eastAsia="en-US"/>
        </w:rPr>
        <w:br w:type="page"/>
      </w:r>
      <w:r w:rsidR="00E90AFD" w:rsidRPr="00F04E54">
        <w:rPr>
          <w:rFonts w:ascii="Arial" w:hAnsi="Arial" w:cs="Arial"/>
          <w:b/>
          <w:color w:val="BE151D"/>
          <w:sz w:val="22"/>
          <w:szCs w:val="22"/>
        </w:rPr>
        <w:lastRenderedPageBreak/>
        <w:t>Week 1 Assignment, Part 1.4</w:t>
      </w:r>
      <w:r w:rsidR="00AC322F" w:rsidRPr="00F04E54">
        <w:rPr>
          <w:rFonts w:ascii="Arial" w:hAnsi="Arial" w:cs="Arial"/>
          <w:b/>
          <w:color w:val="BE151D"/>
          <w:sz w:val="22"/>
          <w:szCs w:val="22"/>
        </w:rPr>
        <w:t>:</w:t>
      </w:r>
      <w:r w:rsidR="00740A25" w:rsidRPr="00F04E54">
        <w:rPr>
          <w:rFonts w:ascii="Arial" w:hAnsi="Arial" w:cs="Arial"/>
          <w:color w:val="C0504D"/>
          <w:sz w:val="22"/>
          <w:szCs w:val="22"/>
        </w:rPr>
        <w:t xml:space="preserve"> </w:t>
      </w:r>
      <w:r w:rsidR="00BE3EEC" w:rsidRPr="00F04E54">
        <w:rPr>
          <w:rFonts w:ascii="Arial" w:hAnsi="Arial" w:cs="Arial"/>
          <w:b/>
          <w:sz w:val="22"/>
          <w:szCs w:val="22"/>
        </w:rPr>
        <w:t>Reflections on assignments in EDLD 5333 Leadership for Accountability as shown in the Course-Embedded Assignment document in the Resource section of the course.</w:t>
      </w:r>
      <w:r>
        <w:rPr>
          <w:rFonts w:ascii="Arial" w:hAnsi="Arial" w:cs="Arial"/>
          <w:b/>
          <w:sz w:val="22"/>
          <w:szCs w:val="22"/>
        </w:rPr>
        <w:t xml:space="preserve"> (25 Points)</w:t>
      </w:r>
    </w:p>
    <w:p w:rsidR="007D4359" w:rsidRDefault="007D4359" w:rsidP="007D4359">
      <w:pPr>
        <w:autoSpaceDE w:val="0"/>
        <w:autoSpaceDN w:val="0"/>
        <w:adjustRightInd w:val="0"/>
        <w:spacing w:after="100"/>
        <w:rPr>
          <w:rFonts w:ascii="Arial" w:hAnsi="Arial"/>
          <w:b/>
          <w:color w:val="BE151D"/>
        </w:rPr>
      </w:pPr>
      <w:r w:rsidRPr="005254D0">
        <w:rPr>
          <w:rFonts w:ascii="Arial" w:eastAsia="Times New Roman" w:hAnsi="Arial" w:cs="Arial"/>
          <w:color w:val="000000"/>
          <w:sz w:val="22"/>
          <w:szCs w:val="22"/>
          <w:lang w:eastAsia="en-US"/>
        </w:rPr>
        <w:t>Write and post your reflections for each course-embedded assignment on your</w:t>
      </w:r>
      <w:r>
        <w:rPr>
          <w:rFonts w:ascii="Arial" w:eastAsia="Times New Roman" w:hAnsi="Arial" w:cs="Arial"/>
          <w:color w:val="000000"/>
          <w:sz w:val="22"/>
          <w:szCs w:val="22"/>
          <w:lang w:eastAsia="en-US"/>
        </w:rPr>
        <w:t xml:space="preserve"> ePortfolio/</w:t>
      </w:r>
      <w:r w:rsidRPr="005254D0">
        <w:rPr>
          <w:rFonts w:ascii="Arial" w:eastAsia="Times New Roman" w:hAnsi="Arial" w:cs="Arial"/>
          <w:color w:val="000000"/>
          <w:sz w:val="22"/>
          <w:szCs w:val="22"/>
          <w:lang w:eastAsia="en-US"/>
        </w:rPr>
        <w:t xml:space="preserve"> </w:t>
      </w:r>
      <w:r>
        <w:rPr>
          <w:rFonts w:ascii="Arial" w:eastAsia="Times New Roman" w:hAnsi="Arial" w:cs="Arial"/>
          <w:color w:val="000000"/>
          <w:sz w:val="22"/>
          <w:szCs w:val="22"/>
          <w:lang w:eastAsia="en-US"/>
        </w:rPr>
        <w:t xml:space="preserve">wiki/blog/Google </w:t>
      </w:r>
      <w:r w:rsidRPr="005254D0">
        <w:rPr>
          <w:rFonts w:ascii="Arial" w:eastAsia="Times New Roman" w:hAnsi="Arial" w:cs="Arial"/>
          <w:color w:val="000000"/>
          <w:sz w:val="22"/>
          <w:szCs w:val="22"/>
          <w:lang w:eastAsia="en-US"/>
        </w:rPr>
        <w:t>site</w:t>
      </w:r>
      <w:r>
        <w:rPr>
          <w:rFonts w:ascii="Arial" w:eastAsia="Times New Roman" w:hAnsi="Arial" w:cs="Arial"/>
          <w:color w:val="000000"/>
          <w:sz w:val="22"/>
          <w:szCs w:val="22"/>
          <w:lang w:eastAsia="en-US"/>
        </w:rPr>
        <w:t xml:space="preserve">. </w:t>
      </w:r>
      <w:r>
        <w:rPr>
          <w:rFonts w:ascii="Arial" w:hAnsi="Arial"/>
          <w:b/>
          <w:color w:val="BE151D"/>
        </w:rPr>
        <w:t xml:space="preserve"> </w:t>
      </w:r>
    </w:p>
    <w:p w:rsidR="0065062A" w:rsidRPr="0069244C" w:rsidRDefault="007D4359" w:rsidP="0065062A">
      <w:pPr>
        <w:autoSpaceDE w:val="0"/>
        <w:autoSpaceDN w:val="0"/>
        <w:adjustRightInd w:val="0"/>
        <w:spacing w:after="100"/>
        <w:rPr>
          <w:rFonts w:ascii="Arial" w:hAnsi="Arial" w:cs="Arial"/>
          <w:sz w:val="22"/>
          <w:szCs w:val="22"/>
        </w:rPr>
      </w:pPr>
      <w:r w:rsidRPr="0069244C">
        <w:rPr>
          <w:rFonts w:ascii="Arial" w:hAnsi="Arial" w:cs="Arial"/>
          <w:sz w:val="22"/>
          <w:szCs w:val="22"/>
        </w:rPr>
        <w:t>Course-Embedded Assignment Reflections should follow the rubric content listed below:</w:t>
      </w:r>
      <w:r w:rsidRPr="0069244C">
        <w:rPr>
          <w:rFonts w:ascii="Arial" w:hAnsi="Arial" w:cs="Arial"/>
          <w:sz w:val="22"/>
          <w:szCs w:val="22"/>
        </w:rPr>
        <w:br/>
      </w:r>
      <w:r w:rsidR="0065062A" w:rsidRPr="0069244C">
        <w:rPr>
          <w:rFonts w:ascii="Arial" w:hAnsi="Arial" w:cs="Arial"/>
          <w:b/>
          <w:sz w:val="22"/>
          <w:szCs w:val="22"/>
        </w:rPr>
        <w:br/>
        <w:t>Note:</w:t>
      </w:r>
      <w:r w:rsidR="0065062A" w:rsidRPr="0069244C">
        <w:rPr>
          <w:rFonts w:ascii="Arial" w:hAnsi="Arial" w:cs="Arial"/>
          <w:sz w:val="22"/>
          <w:szCs w:val="22"/>
        </w:rPr>
        <w:t xml:space="preserve"> </w:t>
      </w:r>
      <w:r w:rsidR="0065062A" w:rsidRPr="0069244C">
        <w:rPr>
          <w:rFonts w:ascii="Arial" w:hAnsi="Arial" w:cs="Arial"/>
          <w:b/>
          <w:sz w:val="22"/>
          <w:szCs w:val="22"/>
        </w:rPr>
        <w:t>Reflection at a critical level means</w:t>
      </w:r>
      <w:r w:rsidR="0065062A" w:rsidRPr="0069244C">
        <w:rPr>
          <w:rFonts w:ascii="Arial" w:hAnsi="Arial" w:cs="Arial"/>
          <w:sz w:val="22"/>
          <w:szCs w:val="22"/>
        </w:rPr>
        <w:t xml:space="preserve">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65062A" w:rsidRDefault="0065062A" w:rsidP="0065062A">
      <w:pPr>
        <w:pStyle w:val="ListParagraph"/>
        <w:spacing w:before="100" w:after="100" w:line="240" w:lineRule="auto"/>
        <w:ind w:left="0" w:right="144"/>
        <w:rPr>
          <w:rFonts w:ascii="Arial" w:hAnsi="Arial" w:cs="Arial"/>
          <w:b/>
          <w:u w:val="single"/>
        </w:rPr>
      </w:pPr>
      <w:r w:rsidRPr="00CC4BDC">
        <w:rPr>
          <w:rFonts w:ascii="Arial" w:hAnsi="Arial" w:cs="Arial"/>
          <w:b/>
          <w:u w:val="single"/>
        </w:rPr>
        <w:t>Self –Assessment</w:t>
      </w:r>
    </w:p>
    <w:p w:rsidR="0065062A" w:rsidRDefault="0065062A" w:rsidP="0065062A">
      <w:pPr>
        <w:pStyle w:val="ListParagraph"/>
        <w:numPr>
          <w:ilvl w:val="0"/>
          <w:numId w:val="37"/>
        </w:numPr>
        <w:spacing w:before="100" w:after="100" w:line="240" w:lineRule="auto"/>
        <w:ind w:right="144"/>
        <w:rPr>
          <w:rFonts w:ascii="Arial" w:hAnsi="Arial" w:cs="Arial"/>
        </w:rPr>
      </w:pPr>
      <w:r w:rsidRPr="00AA563A">
        <w:rPr>
          <w:rFonts w:ascii="Arial" w:hAnsi="Arial" w:cs="Arial"/>
        </w:rPr>
        <w:t>Critically reflect</w:t>
      </w:r>
      <w:r w:rsidRPr="00CC4BDC">
        <w:rPr>
          <w:rFonts w:ascii="Arial" w:hAnsi="Arial" w:cs="Arial"/>
        </w:rPr>
        <w:t xml:space="preserve"> (see note above; not just recitation of facts) upon the knowledge </w:t>
      </w:r>
      <w:r>
        <w:rPr>
          <w:rFonts w:ascii="Arial" w:hAnsi="Arial" w:cs="Arial"/>
        </w:rPr>
        <w:t>you gained from the assignment.</w:t>
      </w:r>
      <w:r w:rsidRPr="00CC4BDC">
        <w:rPr>
          <w:rFonts w:ascii="Arial" w:hAnsi="Arial" w:cs="Arial"/>
        </w:rPr>
        <w:t xml:space="preserve"> </w:t>
      </w:r>
      <w:r w:rsidRPr="00AA563A">
        <w:rPr>
          <w:rFonts w:ascii="Arial" w:hAnsi="Arial" w:cs="Arial"/>
        </w:rPr>
        <w:t>(3 Points)</w:t>
      </w:r>
    </w:p>
    <w:p w:rsidR="0065062A" w:rsidRDefault="0065062A" w:rsidP="0065062A">
      <w:pPr>
        <w:pStyle w:val="ListParagraph"/>
        <w:numPr>
          <w:ilvl w:val="0"/>
          <w:numId w:val="37"/>
        </w:numPr>
        <w:spacing w:before="100" w:after="100" w:line="240" w:lineRule="auto"/>
        <w:ind w:right="144"/>
        <w:rPr>
          <w:rFonts w:ascii="Arial" w:hAnsi="Arial" w:cs="Arial"/>
          <w:b/>
        </w:rPr>
      </w:pPr>
      <w:r w:rsidRPr="00AA563A">
        <w:rPr>
          <w:rFonts w:ascii="Arial" w:hAnsi="Arial" w:cs="Arial"/>
        </w:rPr>
        <w:t>Critically reflect</w:t>
      </w:r>
      <w:r w:rsidRPr="004B1860">
        <w:rPr>
          <w:rFonts w:ascii="Arial" w:hAnsi="Arial" w:cs="Arial"/>
        </w:rPr>
        <w:t xml:space="preserve"> upon the relationship between any new information you gained from the assignment with old information you previously held to be true</w:t>
      </w:r>
      <w:r w:rsidRPr="00AA563A">
        <w:rPr>
          <w:rFonts w:ascii="Arial" w:hAnsi="Arial" w:cs="Arial"/>
          <w:b/>
        </w:rPr>
        <w:t xml:space="preserve">. </w:t>
      </w:r>
      <w:r w:rsidRPr="00AA563A">
        <w:rPr>
          <w:rFonts w:ascii="Arial" w:hAnsi="Arial" w:cs="Arial"/>
        </w:rPr>
        <w:t>(2 Points)</w:t>
      </w:r>
    </w:p>
    <w:p w:rsidR="0065062A" w:rsidRDefault="0065062A" w:rsidP="0065062A">
      <w:pPr>
        <w:pStyle w:val="ListParagraph"/>
        <w:numPr>
          <w:ilvl w:val="0"/>
          <w:numId w:val="37"/>
        </w:numPr>
        <w:spacing w:before="100" w:after="100" w:line="240" w:lineRule="auto"/>
        <w:ind w:right="144"/>
        <w:rPr>
          <w:rFonts w:ascii="Arial" w:hAnsi="Arial" w:cs="Arial"/>
          <w:b/>
        </w:rPr>
      </w:pPr>
      <w:r w:rsidRPr="004B1860">
        <w:rPr>
          <w:rFonts w:ascii="Arial" w:hAnsi="Arial" w:cs="Arial"/>
        </w:rPr>
        <w:t xml:space="preserve">How did the relationship between the old and new information you learned affect your personal experience with the assignment? </w:t>
      </w:r>
      <w:r w:rsidRPr="004B1860">
        <w:rPr>
          <w:rFonts w:ascii="Arial" w:hAnsi="Arial" w:cs="Arial"/>
          <w:b/>
        </w:rPr>
        <w:t xml:space="preserve"> </w:t>
      </w:r>
      <w:r w:rsidRPr="00AA563A">
        <w:rPr>
          <w:rFonts w:ascii="Arial" w:hAnsi="Arial" w:cs="Arial"/>
        </w:rPr>
        <w:t>(2 Points)</w:t>
      </w:r>
    </w:p>
    <w:p w:rsidR="0065062A" w:rsidRDefault="0065062A" w:rsidP="0065062A">
      <w:pPr>
        <w:pStyle w:val="ListParagraph"/>
        <w:spacing w:before="100" w:after="100" w:line="240" w:lineRule="auto"/>
        <w:ind w:left="0" w:right="144"/>
        <w:rPr>
          <w:rFonts w:ascii="Arial" w:hAnsi="Arial" w:cs="Arial"/>
          <w:b/>
          <w:u w:val="single"/>
        </w:rPr>
      </w:pPr>
      <w:r w:rsidRPr="004B1860">
        <w:rPr>
          <w:rFonts w:ascii="Arial" w:hAnsi="Arial" w:cs="Arial"/>
          <w:b/>
          <w:u w:val="single"/>
        </w:rPr>
        <w:t>Learn as a Learner</w:t>
      </w:r>
    </w:p>
    <w:p w:rsidR="0065062A" w:rsidRDefault="0065062A" w:rsidP="0065062A">
      <w:pPr>
        <w:pStyle w:val="ListParagraph"/>
        <w:numPr>
          <w:ilvl w:val="0"/>
          <w:numId w:val="39"/>
        </w:numPr>
        <w:spacing w:before="100" w:after="100" w:line="240" w:lineRule="auto"/>
        <w:ind w:right="144"/>
        <w:rPr>
          <w:rFonts w:ascii="Arial" w:hAnsi="Arial" w:cs="Arial"/>
          <w:b/>
        </w:rPr>
      </w:pPr>
      <w:r w:rsidRPr="0044501F">
        <w:rPr>
          <w:rFonts w:ascii="Arial" w:hAnsi="Arial" w:cs="Arial"/>
        </w:rPr>
        <w:t>Critically reflect</w:t>
      </w:r>
      <w:r w:rsidRPr="004B1860">
        <w:rPr>
          <w:rFonts w:ascii="Arial" w:hAnsi="Arial" w:cs="Arial"/>
        </w:rPr>
        <w:t xml:space="preserve"> upon your approach and strategies used in completing the assignment. </w:t>
      </w:r>
      <w:r w:rsidRPr="0044501F">
        <w:rPr>
          <w:rFonts w:ascii="Arial" w:hAnsi="Arial" w:cs="Arial"/>
        </w:rPr>
        <w:t>(3 Points)</w:t>
      </w:r>
    </w:p>
    <w:p w:rsidR="0065062A" w:rsidRDefault="0065062A" w:rsidP="0065062A">
      <w:pPr>
        <w:pStyle w:val="ListParagraph"/>
        <w:numPr>
          <w:ilvl w:val="0"/>
          <w:numId w:val="39"/>
        </w:numPr>
        <w:spacing w:before="100" w:after="100" w:line="240" w:lineRule="auto"/>
        <w:ind w:right="144"/>
        <w:rPr>
          <w:rFonts w:ascii="Arial" w:hAnsi="Arial" w:cs="Arial"/>
          <w:b/>
        </w:rPr>
      </w:pPr>
      <w:r w:rsidRPr="00AA563A">
        <w:rPr>
          <w:rFonts w:ascii="Arial" w:hAnsi="Arial" w:cs="Arial"/>
        </w:rPr>
        <w:t>Critically reflect</w:t>
      </w:r>
      <w:r w:rsidRPr="004B1860">
        <w:rPr>
          <w:rFonts w:ascii="Arial" w:hAnsi="Arial" w:cs="Arial"/>
        </w:rPr>
        <w:t xml:space="preserve"> upon how you learn as a learner and how you assess your own performance in completing the assignment(s). </w:t>
      </w:r>
      <w:r w:rsidRPr="00AA563A">
        <w:rPr>
          <w:rFonts w:ascii="Arial" w:hAnsi="Arial" w:cs="Arial"/>
        </w:rPr>
        <w:t>(2 Points)</w:t>
      </w:r>
    </w:p>
    <w:p w:rsidR="0065062A" w:rsidRPr="004B1860" w:rsidRDefault="0065062A" w:rsidP="0065062A">
      <w:pPr>
        <w:pStyle w:val="ListParagraph"/>
        <w:numPr>
          <w:ilvl w:val="0"/>
          <w:numId w:val="39"/>
        </w:numPr>
        <w:spacing w:before="100" w:after="100" w:line="240" w:lineRule="auto"/>
        <w:ind w:right="144"/>
        <w:rPr>
          <w:rFonts w:ascii="Arial" w:hAnsi="Arial" w:cs="Arial"/>
          <w:b/>
        </w:rPr>
      </w:pPr>
      <w:r>
        <w:rPr>
          <w:rFonts w:ascii="Arial" w:hAnsi="Arial" w:cs="Arial"/>
        </w:rPr>
        <w:t>H</w:t>
      </w:r>
      <w:r w:rsidRPr="004B1860">
        <w:rPr>
          <w:rFonts w:ascii="Arial" w:hAnsi="Arial" w:cs="Arial"/>
        </w:rPr>
        <w:t xml:space="preserve">ow did your learning and interaction with colleagues </w:t>
      </w:r>
      <w:r>
        <w:rPr>
          <w:rFonts w:ascii="Arial" w:hAnsi="Arial" w:cs="Arial"/>
        </w:rPr>
        <w:t xml:space="preserve">(such as discussion forum, web </w:t>
      </w:r>
      <w:r w:rsidRPr="004B1860">
        <w:rPr>
          <w:rFonts w:ascii="Arial" w:hAnsi="Arial" w:cs="Arial"/>
        </w:rPr>
        <w:t>conferences, wiki and blog participation, etc.) affect the results of your performance?</w:t>
      </w:r>
      <w:r w:rsidRPr="004B1860">
        <w:rPr>
          <w:rFonts w:ascii="Arial" w:hAnsi="Arial" w:cs="Arial"/>
        </w:rPr>
        <w:br/>
      </w:r>
      <w:r w:rsidRPr="00AA563A">
        <w:rPr>
          <w:rFonts w:ascii="Arial" w:hAnsi="Arial" w:cs="Arial"/>
        </w:rPr>
        <w:t>(2 Points)</w:t>
      </w:r>
    </w:p>
    <w:p w:rsidR="0065062A" w:rsidRDefault="0065062A" w:rsidP="0065062A">
      <w:pPr>
        <w:pStyle w:val="ListParagraph"/>
        <w:spacing w:before="100" w:after="100" w:line="240" w:lineRule="auto"/>
        <w:ind w:left="0" w:right="144"/>
        <w:rPr>
          <w:rFonts w:ascii="Arial" w:hAnsi="Arial" w:cs="Arial"/>
          <w:b/>
        </w:rPr>
      </w:pPr>
      <w:r w:rsidRPr="00CC4BDC">
        <w:rPr>
          <w:rFonts w:ascii="Arial" w:hAnsi="Arial" w:cs="Arial"/>
          <w:b/>
          <w:u w:val="single"/>
        </w:rPr>
        <w:t>Lifelong Learning Skills</w:t>
      </w:r>
    </w:p>
    <w:p w:rsidR="0065062A" w:rsidRDefault="0065062A" w:rsidP="0065062A">
      <w:pPr>
        <w:pStyle w:val="ListParagraph"/>
        <w:numPr>
          <w:ilvl w:val="0"/>
          <w:numId w:val="46"/>
        </w:numPr>
        <w:spacing w:before="100" w:after="100" w:line="240" w:lineRule="auto"/>
        <w:ind w:right="144"/>
        <w:rPr>
          <w:rFonts w:ascii="Arial" w:hAnsi="Arial" w:cs="Arial"/>
          <w:b/>
        </w:rPr>
      </w:pPr>
      <w:r w:rsidRPr="00AA563A">
        <w:rPr>
          <w:rFonts w:ascii="Arial" w:hAnsi="Arial" w:cs="Arial"/>
        </w:rPr>
        <w:lastRenderedPageBreak/>
        <w:t>Critically reflect</w:t>
      </w:r>
      <w:r w:rsidRPr="007D75BE">
        <w:rPr>
          <w:rFonts w:ascii="Arial" w:hAnsi="Arial" w:cs="Arial"/>
        </w:rPr>
        <w:t xml:space="preserve"> upon what you gained about learning and how you learn that will</w:t>
      </w:r>
      <w:r>
        <w:rPr>
          <w:rFonts w:ascii="Arial" w:hAnsi="Arial" w:cs="Arial"/>
        </w:rPr>
        <w:t xml:space="preserve"> i</w:t>
      </w:r>
      <w:r w:rsidRPr="007D75BE">
        <w:rPr>
          <w:rFonts w:ascii="Arial" w:hAnsi="Arial" w:cs="Arial"/>
        </w:rPr>
        <w:t xml:space="preserve">mpact your future learning. </w:t>
      </w:r>
      <w:r w:rsidRPr="00AA563A">
        <w:rPr>
          <w:rFonts w:ascii="Arial" w:hAnsi="Arial" w:cs="Arial"/>
        </w:rPr>
        <w:t>(3 Points)</w:t>
      </w:r>
    </w:p>
    <w:p w:rsidR="0065062A" w:rsidRDefault="0065062A" w:rsidP="0065062A">
      <w:pPr>
        <w:pStyle w:val="ListParagraph"/>
        <w:numPr>
          <w:ilvl w:val="0"/>
          <w:numId w:val="46"/>
        </w:numPr>
        <w:spacing w:before="100" w:after="100" w:line="240" w:lineRule="auto"/>
        <w:ind w:right="144"/>
        <w:rPr>
          <w:rFonts w:ascii="Arial" w:hAnsi="Arial" w:cs="Arial"/>
          <w:b/>
        </w:rPr>
      </w:pPr>
      <w:r w:rsidRPr="00CC4BDC">
        <w:rPr>
          <w:rFonts w:ascii="Arial" w:hAnsi="Arial" w:cs="Arial"/>
        </w:rPr>
        <w:t>How will your past interactions and collaborations with colleagues impact your future learning experiences?</w:t>
      </w:r>
      <w:r>
        <w:rPr>
          <w:rFonts w:ascii="Arial" w:hAnsi="Arial" w:cs="Arial"/>
        </w:rPr>
        <w:t xml:space="preserve"> </w:t>
      </w:r>
      <w:r w:rsidRPr="00AA563A">
        <w:rPr>
          <w:rFonts w:ascii="Arial" w:hAnsi="Arial" w:cs="Arial"/>
        </w:rPr>
        <w:t>(2 Points)</w:t>
      </w:r>
    </w:p>
    <w:p w:rsidR="0065062A" w:rsidRDefault="0065062A" w:rsidP="0065062A">
      <w:pPr>
        <w:pStyle w:val="ListParagraph"/>
        <w:numPr>
          <w:ilvl w:val="0"/>
          <w:numId w:val="46"/>
        </w:numPr>
        <w:spacing w:before="100" w:after="100" w:line="240" w:lineRule="auto"/>
        <w:ind w:right="144"/>
        <w:rPr>
          <w:rFonts w:ascii="Arial" w:hAnsi="Arial" w:cs="Arial"/>
          <w:b/>
        </w:rPr>
      </w:pPr>
      <w:r w:rsidRPr="00CC4BDC">
        <w:rPr>
          <w:rFonts w:ascii="Arial" w:hAnsi="Arial" w:cs="Arial"/>
        </w:rPr>
        <w:t>As a lifelong learner, what questions or issues challenge you and are worthy of future research or investigation?</w:t>
      </w:r>
      <w:r>
        <w:rPr>
          <w:rFonts w:ascii="Arial" w:hAnsi="Arial" w:cs="Arial"/>
        </w:rPr>
        <w:t xml:space="preserve"> </w:t>
      </w:r>
      <w:r w:rsidRPr="00AA563A">
        <w:rPr>
          <w:rFonts w:ascii="Arial" w:hAnsi="Arial" w:cs="Arial"/>
        </w:rPr>
        <w:t>(2 Points)</w:t>
      </w:r>
    </w:p>
    <w:p w:rsidR="0065062A" w:rsidRDefault="0065062A" w:rsidP="0065062A">
      <w:pPr>
        <w:pStyle w:val="ListParagraph"/>
        <w:spacing w:before="100" w:after="100" w:line="240" w:lineRule="auto"/>
        <w:ind w:left="0" w:right="144"/>
        <w:rPr>
          <w:rFonts w:ascii="Arial" w:hAnsi="Arial" w:cs="Arial"/>
          <w:b/>
          <w:u w:val="single"/>
        </w:rPr>
      </w:pPr>
      <w:r w:rsidRPr="00CC4BDC">
        <w:rPr>
          <w:rFonts w:ascii="Arial" w:hAnsi="Arial" w:cs="Arial"/>
          <w:b/>
          <w:u w:val="single"/>
        </w:rPr>
        <w:t>Additional Criteria</w:t>
      </w:r>
    </w:p>
    <w:p w:rsidR="0065062A" w:rsidRPr="00AA563A" w:rsidRDefault="0065062A" w:rsidP="0065062A">
      <w:pPr>
        <w:pStyle w:val="ListParagraph"/>
        <w:numPr>
          <w:ilvl w:val="0"/>
          <w:numId w:val="47"/>
        </w:numPr>
        <w:spacing w:before="100" w:after="100" w:line="240" w:lineRule="auto"/>
        <w:ind w:right="144"/>
        <w:rPr>
          <w:rFonts w:ascii="Arial" w:hAnsi="Arial" w:cs="Arial"/>
        </w:rPr>
      </w:pPr>
      <w:r w:rsidRPr="00CC4BDC">
        <w:rPr>
          <w:rFonts w:ascii="Arial" w:hAnsi="Arial" w:cs="Arial"/>
        </w:rPr>
        <w:t>Content posted to e-Portfolio wiki/blog/Google site</w:t>
      </w:r>
      <w:r>
        <w:rPr>
          <w:rFonts w:ascii="Arial" w:hAnsi="Arial" w:cs="Arial"/>
        </w:rPr>
        <w:t xml:space="preserve"> </w:t>
      </w:r>
      <w:r w:rsidRPr="00AA563A">
        <w:rPr>
          <w:rFonts w:ascii="Arial" w:hAnsi="Arial" w:cs="Arial"/>
        </w:rPr>
        <w:t>(1 Point)</w:t>
      </w:r>
    </w:p>
    <w:p w:rsidR="0065062A" w:rsidRPr="00AA563A" w:rsidRDefault="0065062A" w:rsidP="0065062A">
      <w:pPr>
        <w:pStyle w:val="ListParagraph"/>
        <w:numPr>
          <w:ilvl w:val="0"/>
          <w:numId w:val="47"/>
        </w:numPr>
        <w:spacing w:before="100" w:after="100" w:line="240" w:lineRule="auto"/>
        <w:ind w:right="144"/>
        <w:rPr>
          <w:rFonts w:ascii="Arial" w:hAnsi="Arial" w:cs="Arial"/>
        </w:rPr>
      </w:pPr>
      <w:r w:rsidRPr="007D75BE">
        <w:rPr>
          <w:rFonts w:ascii="Arial" w:hAnsi="Arial" w:cs="Arial"/>
        </w:rPr>
        <w:t xml:space="preserve">Mechanics </w:t>
      </w:r>
      <w:r w:rsidRPr="00AA563A">
        <w:rPr>
          <w:rFonts w:ascii="Arial" w:hAnsi="Arial" w:cs="Arial"/>
        </w:rPr>
        <w:t>(1 Point)</w:t>
      </w:r>
    </w:p>
    <w:p w:rsidR="0065062A" w:rsidRDefault="0065062A" w:rsidP="0065062A">
      <w:pPr>
        <w:pStyle w:val="ListParagraph"/>
        <w:numPr>
          <w:ilvl w:val="0"/>
          <w:numId w:val="47"/>
        </w:numPr>
        <w:spacing w:before="100" w:after="100" w:line="240" w:lineRule="auto"/>
        <w:ind w:right="144"/>
        <w:rPr>
          <w:rFonts w:ascii="Arial" w:hAnsi="Arial" w:cs="Arial"/>
          <w:b/>
        </w:rPr>
      </w:pPr>
      <w:r w:rsidRPr="007D75BE">
        <w:rPr>
          <w:rFonts w:ascii="Arial" w:hAnsi="Arial" w:cs="Arial"/>
        </w:rPr>
        <w:t xml:space="preserve">APA Format </w:t>
      </w:r>
      <w:r w:rsidRPr="00AA563A">
        <w:rPr>
          <w:rFonts w:ascii="Arial" w:hAnsi="Arial" w:cs="Arial"/>
        </w:rPr>
        <w:t>(1 Point)</w:t>
      </w:r>
    </w:p>
    <w:p w:rsidR="0065062A" w:rsidRPr="00AA563A" w:rsidRDefault="0065062A" w:rsidP="0065062A">
      <w:pPr>
        <w:pStyle w:val="ListParagraph"/>
        <w:numPr>
          <w:ilvl w:val="0"/>
          <w:numId w:val="47"/>
        </w:numPr>
        <w:spacing w:before="100" w:after="100" w:line="240" w:lineRule="auto"/>
        <w:ind w:right="144"/>
        <w:rPr>
          <w:rFonts w:ascii="Arial" w:hAnsi="Arial" w:cs="Arial"/>
        </w:rPr>
      </w:pPr>
      <w:r w:rsidRPr="00AA563A">
        <w:rPr>
          <w:rFonts w:ascii="Arial" w:hAnsi="Arial" w:cs="Arial"/>
        </w:rPr>
        <w:t>Minimum of 3 References (1 Point)</w:t>
      </w:r>
    </w:p>
    <w:p w:rsidR="0065062A" w:rsidRPr="00AA563A" w:rsidRDefault="0065062A" w:rsidP="0065062A">
      <w:pPr>
        <w:rPr>
          <w:rFonts w:ascii="Arial Narrow" w:hAnsi="Arial Narrow" w:cs="Arial"/>
        </w:rPr>
      </w:pPr>
      <w:r w:rsidRPr="00AA563A">
        <w:rPr>
          <w:rFonts w:ascii="Arial" w:hAnsi="Arial" w:cs="Arial"/>
          <w:bCs/>
          <w:sz w:val="22"/>
          <w:szCs w:val="22"/>
        </w:rPr>
        <w:t xml:space="preserve"> (Maximum 25 points)</w:t>
      </w:r>
    </w:p>
    <w:p w:rsidR="00440EBC" w:rsidRPr="00F04E54" w:rsidRDefault="0065062A" w:rsidP="00E80F53">
      <w:pPr>
        <w:pStyle w:val="ListParagraph"/>
        <w:spacing w:before="100" w:after="100" w:line="240" w:lineRule="auto"/>
        <w:ind w:left="0" w:right="144"/>
        <w:rPr>
          <w:rFonts w:ascii="Arial" w:hAnsi="Arial" w:cs="Arial"/>
          <w:b/>
        </w:rPr>
      </w:pPr>
      <w:r>
        <w:rPr>
          <w:rFonts w:ascii="Arial" w:hAnsi="Arial" w:cs="Arial"/>
          <w:b/>
        </w:rPr>
        <w:br w:type="page"/>
      </w:r>
      <w:r w:rsidR="00440EBC">
        <w:rPr>
          <w:rFonts w:ascii="Arial" w:hAnsi="Arial" w:cs="Arial"/>
          <w:b/>
        </w:rPr>
        <w:lastRenderedPageBreak/>
        <w:t>Workspace</w:t>
      </w:r>
    </w:p>
    <w:p w:rsidR="00440EBC" w:rsidRDefault="006C1A65" w:rsidP="00440EBC">
      <w:pPr>
        <w:spacing w:after="200"/>
        <w:rPr>
          <w:rFonts w:ascii="Arial" w:hAnsi="Arial" w:cs="Arial"/>
          <w:sz w:val="22"/>
          <w:szCs w:val="22"/>
        </w:rPr>
      </w:pPr>
      <w:r w:rsidRPr="006A776B">
        <w:rPr>
          <w:rFonts w:ascii="Arial" w:hAnsi="Arial" w:cs="Arial"/>
          <w:sz w:val="22"/>
          <w:szCs w:val="22"/>
        </w:rPr>
        <w:t xml:space="preserve">Provide </w:t>
      </w:r>
      <w:r w:rsidR="00160B06" w:rsidRPr="006A776B">
        <w:rPr>
          <w:rFonts w:ascii="Arial" w:hAnsi="Arial" w:cs="Arial"/>
          <w:sz w:val="22"/>
          <w:szCs w:val="22"/>
        </w:rPr>
        <w:t>the</w:t>
      </w:r>
      <w:r w:rsidRPr="006A776B">
        <w:rPr>
          <w:rFonts w:ascii="Arial" w:hAnsi="Arial" w:cs="Arial"/>
          <w:sz w:val="22"/>
          <w:szCs w:val="22"/>
        </w:rPr>
        <w:t xml:space="preserve"> </w:t>
      </w:r>
      <w:r w:rsidR="006A776B" w:rsidRPr="006A776B">
        <w:rPr>
          <w:rFonts w:ascii="Arial" w:hAnsi="Arial" w:cs="Arial"/>
          <w:sz w:val="22"/>
          <w:szCs w:val="22"/>
        </w:rPr>
        <w:t>the e-Portfolio wiki/blog/Google site</w:t>
      </w:r>
      <w:r>
        <w:rPr>
          <w:rFonts w:ascii="Arial" w:hAnsi="Arial" w:cs="Arial"/>
          <w:sz w:val="22"/>
          <w:szCs w:val="22"/>
        </w:rPr>
        <w:t xml:space="preserve"> link to your</w:t>
      </w:r>
      <w:r w:rsidR="00440EBC">
        <w:rPr>
          <w:rFonts w:ascii="Arial" w:hAnsi="Arial" w:cs="Arial"/>
          <w:sz w:val="22"/>
          <w:szCs w:val="22"/>
        </w:rPr>
        <w:t xml:space="preserve"> reflections on EDLD 5333 Leadership for Accountability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440EBC" w:rsidRPr="00440EBC" w:rsidTr="00954FBD">
        <w:tc>
          <w:tcPr>
            <w:tcW w:w="9576" w:type="dxa"/>
          </w:tcPr>
          <w:p w:rsidR="00440EBC" w:rsidRPr="00440EBC" w:rsidRDefault="005B2C41" w:rsidP="00954FBD">
            <w:pPr>
              <w:spacing w:after="200"/>
              <w:rPr>
                <w:rFonts w:ascii="Arial" w:hAnsi="Arial" w:cs="Arial"/>
                <w:sz w:val="22"/>
                <w:szCs w:val="22"/>
              </w:rPr>
            </w:pPr>
            <w:hyperlink r:id="rId13" w:history="1">
              <w:r w:rsidRPr="00237788">
                <w:rPr>
                  <w:rStyle w:val="Hyperlink"/>
                  <w:rFonts w:ascii="Arial" w:hAnsi="Arial" w:cs="Arial"/>
                  <w:sz w:val="22"/>
                  <w:szCs w:val="22"/>
                </w:rPr>
                <w:t>http://lamar-portfolio.wikispaces.com/Internship+in+Educational+Technology</w:t>
              </w:r>
            </w:hyperlink>
            <w:r>
              <w:rPr>
                <w:rFonts w:ascii="Arial" w:hAnsi="Arial" w:cs="Arial"/>
                <w:sz w:val="22"/>
                <w:szCs w:val="22"/>
              </w:rPr>
              <w:t xml:space="preserve"> </w:t>
            </w:r>
          </w:p>
        </w:tc>
      </w:tr>
    </w:tbl>
    <w:p w:rsidR="00740A25" w:rsidRPr="00F04E54" w:rsidRDefault="00740A25" w:rsidP="000378B6">
      <w:pPr>
        <w:spacing w:after="100"/>
        <w:rPr>
          <w:rFonts w:ascii="Arial" w:hAnsi="Arial" w:cs="Arial"/>
          <w:b/>
          <w:color w:val="BE151D"/>
          <w:sz w:val="22"/>
          <w:szCs w:val="22"/>
        </w:rPr>
      </w:pPr>
    </w:p>
    <w:p w:rsidR="00740A25" w:rsidRPr="00F04E54" w:rsidRDefault="00740A25" w:rsidP="000378B6">
      <w:pPr>
        <w:spacing w:after="100"/>
        <w:rPr>
          <w:rFonts w:ascii="Arial" w:hAnsi="Arial" w:cs="Arial"/>
          <w:b/>
          <w:color w:val="BE151D"/>
          <w:sz w:val="22"/>
          <w:szCs w:val="22"/>
        </w:rPr>
      </w:pPr>
    </w:p>
    <w:p w:rsidR="000F68ED" w:rsidRPr="00F04E54" w:rsidRDefault="00440EBC" w:rsidP="000378B6">
      <w:pPr>
        <w:spacing w:after="100"/>
        <w:rPr>
          <w:rFonts w:ascii="Arial" w:eastAsia="Times New Roman" w:hAnsi="Arial" w:cs="Arial"/>
          <w:b/>
          <w:bCs/>
          <w:color w:val="000000"/>
          <w:sz w:val="22"/>
          <w:szCs w:val="22"/>
          <w:lang w:eastAsia="en-US"/>
        </w:rPr>
      </w:pPr>
      <w:r>
        <w:rPr>
          <w:rFonts w:ascii="Arial" w:hAnsi="Arial" w:cs="Arial"/>
          <w:b/>
          <w:color w:val="BE151D"/>
          <w:sz w:val="22"/>
          <w:szCs w:val="22"/>
        </w:rPr>
        <w:br w:type="page"/>
      </w:r>
      <w:r w:rsidR="000F68ED" w:rsidRPr="00F04E54">
        <w:rPr>
          <w:rFonts w:ascii="Arial" w:hAnsi="Arial" w:cs="Arial"/>
          <w:b/>
          <w:color w:val="BE151D"/>
          <w:sz w:val="22"/>
          <w:szCs w:val="22"/>
        </w:rPr>
        <w:lastRenderedPageBreak/>
        <w:t xml:space="preserve">Week 1 </w:t>
      </w:r>
      <w:r w:rsidR="000F68ED" w:rsidRPr="00C87505">
        <w:rPr>
          <w:rFonts w:ascii="Arial" w:hAnsi="Arial" w:cs="Arial"/>
          <w:b/>
          <w:color w:val="BE151D"/>
          <w:sz w:val="22"/>
          <w:szCs w:val="22"/>
        </w:rPr>
        <w:t>Assignment</w:t>
      </w:r>
      <w:r w:rsidR="000F68ED" w:rsidRPr="00F04E54">
        <w:rPr>
          <w:rFonts w:ascii="Arial" w:hAnsi="Arial" w:cs="Arial"/>
          <w:b/>
          <w:color w:val="BE151D"/>
          <w:sz w:val="22"/>
          <w:szCs w:val="22"/>
        </w:rPr>
        <w:t xml:space="preserve">, Parts </w:t>
      </w:r>
      <w:r w:rsidR="00C87505">
        <w:rPr>
          <w:rFonts w:ascii="Arial" w:hAnsi="Arial" w:cs="Arial"/>
          <w:b/>
          <w:color w:val="BE151D"/>
          <w:sz w:val="22"/>
          <w:szCs w:val="22"/>
        </w:rPr>
        <w:t>1.</w:t>
      </w:r>
      <w:r w:rsidR="000F68ED" w:rsidRPr="00F04E54">
        <w:rPr>
          <w:rFonts w:ascii="Arial" w:hAnsi="Arial" w:cs="Arial"/>
          <w:b/>
          <w:color w:val="BE151D"/>
          <w:sz w:val="22"/>
          <w:szCs w:val="22"/>
        </w:rPr>
        <w:t xml:space="preserve">5 and </w:t>
      </w:r>
      <w:r w:rsidR="00C87505">
        <w:rPr>
          <w:rFonts w:ascii="Arial" w:hAnsi="Arial" w:cs="Arial"/>
          <w:b/>
          <w:color w:val="BE151D"/>
          <w:sz w:val="22"/>
          <w:szCs w:val="22"/>
        </w:rPr>
        <w:t>1.</w:t>
      </w:r>
      <w:r w:rsidR="000F68ED" w:rsidRPr="00F04E54">
        <w:rPr>
          <w:rFonts w:ascii="Arial" w:hAnsi="Arial" w:cs="Arial"/>
          <w:b/>
          <w:color w:val="BE151D"/>
          <w:sz w:val="22"/>
          <w:szCs w:val="22"/>
        </w:rPr>
        <w:t>6</w:t>
      </w:r>
      <w:r w:rsidR="000F68ED" w:rsidRPr="00F04E54">
        <w:rPr>
          <w:rFonts w:ascii="Arial" w:hAnsi="Arial" w:cs="Arial"/>
          <w:color w:val="C0504D"/>
          <w:sz w:val="22"/>
          <w:szCs w:val="22"/>
        </w:rPr>
        <w:t xml:space="preserve">: </w:t>
      </w:r>
      <w:r w:rsidR="000378B6" w:rsidRPr="00F04E54">
        <w:rPr>
          <w:rFonts w:ascii="Arial" w:eastAsia="Times New Roman" w:hAnsi="Arial" w:cs="Arial"/>
          <w:b/>
          <w:bCs/>
          <w:color w:val="000000"/>
          <w:sz w:val="22"/>
          <w:szCs w:val="22"/>
          <w:lang w:eastAsia="en-US"/>
        </w:rPr>
        <w:t>Reading Reflections for Technolo</w:t>
      </w:r>
      <w:r w:rsidR="00391F58">
        <w:rPr>
          <w:rFonts w:ascii="Arial" w:eastAsia="Times New Roman" w:hAnsi="Arial" w:cs="Arial"/>
          <w:b/>
          <w:bCs/>
          <w:color w:val="000000"/>
          <w:sz w:val="22"/>
          <w:szCs w:val="22"/>
          <w:lang w:eastAsia="en-US"/>
        </w:rPr>
        <w:t>gy Facilitator Standard I and I</w:t>
      </w:r>
      <w:r w:rsidR="000378B6" w:rsidRPr="00F04E54">
        <w:rPr>
          <w:rFonts w:ascii="Arial" w:eastAsia="Times New Roman" w:hAnsi="Arial" w:cs="Arial"/>
          <w:b/>
          <w:bCs/>
          <w:color w:val="000000"/>
          <w:sz w:val="22"/>
          <w:szCs w:val="22"/>
          <w:lang w:eastAsia="en-US"/>
        </w:rPr>
        <w:t xml:space="preserve">I: Technology Operations and Concepts, Chapters 1 and 2 in text, </w:t>
      </w:r>
      <w:r w:rsidR="000F68ED" w:rsidRPr="00F04E54">
        <w:rPr>
          <w:rFonts w:ascii="Arial" w:hAnsi="Arial" w:cs="Arial"/>
          <w:b/>
          <w:i/>
          <w:color w:val="BE151D"/>
          <w:sz w:val="22"/>
          <w:szCs w:val="22"/>
        </w:rPr>
        <w:t>ISTE’s Technology Facilitation and Leadership Standards</w:t>
      </w:r>
      <w:r w:rsidR="000F68ED" w:rsidRPr="00F04E54">
        <w:rPr>
          <w:rFonts w:ascii="Arial" w:hAnsi="Arial" w:cs="Arial"/>
          <w:b/>
          <w:color w:val="BE151D"/>
          <w:sz w:val="22"/>
          <w:szCs w:val="22"/>
        </w:rPr>
        <w:t>, pages 17-55.</w:t>
      </w:r>
    </w:p>
    <w:p w:rsidR="000F68ED" w:rsidRPr="00F04E54" w:rsidRDefault="000F68ED" w:rsidP="000F68ED">
      <w:pPr>
        <w:spacing w:after="200"/>
        <w:rPr>
          <w:rFonts w:ascii="Arial" w:hAnsi="Arial" w:cs="Arial"/>
          <w:sz w:val="22"/>
          <w:szCs w:val="22"/>
        </w:rPr>
      </w:pPr>
      <w:r w:rsidRPr="00F04E54">
        <w:rPr>
          <w:rFonts w:ascii="Arial" w:hAnsi="Arial" w:cs="Arial"/>
          <w:sz w:val="22"/>
          <w:szCs w:val="22"/>
        </w:rPr>
        <w:t>Beyond educational computing and technology foundations for teachers, ISTE has established Technology Facilitation Standards for teacher education programs or for professional development that prepare candidates to serve as building/campus-level technology facilitators. Candidates completing this program will exhibit knowledge, skills, and dispositions equipping them to teach technology applications; demonstrate effective use of technology to support student learning of content; and provide professional development, mentoring, and basic technical assistance for other educators.</w:t>
      </w:r>
    </w:p>
    <w:p w:rsidR="000F68ED" w:rsidRPr="00F04E54" w:rsidRDefault="000F68ED" w:rsidP="000F68ED">
      <w:pPr>
        <w:spacing w:after="100"/>
        <w:rPr>
          <w:rFonts w:ascii="Arial" w:hAnsi="Arial" w:cs="Arial"/>
          <w:sz w:val="22"/>
          <w:szCs w:val="22"/>
        </w:rPr>
      </w:pPr>
      <w:r w:rsidRPr="00F04E54">
        <w:rPr>
          <w:rFonts w:ascii="Arial" w:hAnsi="Arial" w:cs="Arial"/>
          <w:sz w:val="22"/>
          <w:szCs w:val="22"/>
        </w:rPr>
        <w:t>Technology Facilitation Standards I and II:</w:t>
      </w:r>
    </w:p>
    <w:p w:rsidR="000F68ED" w:rsidRPr="00F04E54" w:rsidRDefault="000F68ED" w:rsidP="000F68ED">
      <w:pPr>
        <w:spacing w:after="100"/>
        <w:rPr>
          <w:rFonts w:ascii="Arial" w:hAnsi="Arial" w:cs="Arial"/>
          <w:sz w:val="22"/>
          <w:szCs w:val="22"/>
        </w:rPr>
      </w:pPr>
      <w:r w:rsidRPr="00F04E54">
        <w:rPr>
          <w:rFonts w:ascii="Arial" w:hAnsi="Arial" w:cs="Arial"/>
          <w:sz w:val="22"/>
          <w:szCs w:val="22"/>
        </w:rPr>
        <w:t xml:space="preserve">TF-I </w:t>
      </w:r>
      <w:r w:rsidRPr="00F04E54">
        <w:rPr>
          <w:rFonts w:ascii="Arial" w:hAnsi="Arial" w:cs="Arial"/>
          <w:sz w:val="22"/>
          <w:szCs w:val="22"/>
        </w:rPr>
        <w:tab/>
        <w:t xml:space="preserve"> </w:t>
      </w:r>
      <w:r w:rsidRPr="00F04E54">
        <w:rPr>
          <w:rFonts w:ascii="Arial" w:hAnsi="Arial" w:cs="Arial"/>
          <w:sz w:val="22"/>
          <w:szCs w:val="22"/>
        </w:rPr>
        <w:tab/>
        <w:t>Technology Operations and Concepts</w:t>
      </w:r>
    </w:p>
    <w:p w:rsidR="000F68ED" w:rsidRPr="00F04E54" w:rsidRDefault="000F68ED" w:rsidP="000F68ED">
      <w:pPr>
        <w:spacing w:after="100"/>
        <w:ind w:left="1440"/>
        <w:rPr>
          <w:rFonts w:ascii="Arial" w:hAnsi="Arial" w:cs="Arial"/>
          <w:sz w:val="22"/>
          <w:szCs w:val="22"/>
        </w:rPr>
      </w:pPr>
      <w:r w:rsidRPr="00F04E54">
        <w:rPr>
          <w:rFonts w:ascii="Arial" w:hAnsi="Arial" w:cs="Arial"/>
          <w:sz w:val="22"/>
          <w:szCs w:val="22"/>
        </w:rPr>
        <w:t>Educational technology facilitators demonstrate an in-depth understanding of technology operations and concepts.</w:t>
      </w:r>
    </w:p>
    <w:p w:rsidR="000F68ED" w:rsidRPr="00F04E54" w:rsidRDefault="000F68ED" w:rsidP="000F68ED">
      <w:pPr>
        <w:spacing w:after="100"/>
        <w:rPr>
          <w:rFonts w:ascii="Arial" w:hAnsi="Arial" w:cs="Arial"/>
          <w:sz w:val="22"/>
          <w:szCs w:val="22"/>
        </w:rPr>
      </w:pPr>
      <w:r w:rsidRPr="00F04E54">
        <w:rPr>
          <w:rFonts w:ascii="Arial" w:hAnsi="Arial" w:cs="Arial"/>
          <w:sz w:val="22"/>
          <w:szCs w:val="22"/>
        </w:rPr>
        <w:t>TF-II</w:t>
      </w:r>
      <w:r w:rsidRPr="00F04E54">
        <w:rPr>
          <w:rFonts w:ascii="Arial" w:hAnsi="Arial" w:cs="Arial"/>
          <w:sz w:val="22"/>
          <w:szCs w:val="22"/>
        </w:rPr>
        <w:tab/>
        <w:t xml:space="preserve"> </w:t>
      </w:r>
      <w:r w:rsidRPr="00F04E54">
        <w:rPr>
          <w:rFonts w:ascii="Arial" w:hAnsi="Arial" w:cs="Arial"/>
          <w:sz w:val="22"/>
          <w:szCs w:val="22"/>
        </w:rPr>
        <w:tab/>
        <w:t>Planning and Designing Learning Environments and Experiences</w:t>
      </w:r>
    </w:p>
    <w:p w:rsidR="00553CB2" w:rsidRPr="00F04E54" w:rsidRDefault="000F68ED" w:rsidP="00C87505">
      <w:pPr>
        <w:spacing w:after="100"/>
        <w:ind w:left="1440"/>
        <w:rPr>
          <w:rFonts w:ascii="Arial" w:hAnsi="Arial" w:cs="Arial"/>
          <w:sz w:val="22"/>
          <w:szCs w:val="22"/>
        </w:rPr>
      </w:pPr>
      <w:r w:rsidRPr="00F04E54">
        <w:rPr>
          <w:rFonts w:ascii="Arial" w:hAnsi="Arial" w:cs="Arial"/>
          <w:sz w:val="22"/>
          <w:szCs w:val="22"/>
        </w:rPr>
        <w:t>Educational technology facilitators plan, design, and model effective learning environments, as well as multiple experiences supported by technology.</w:t>
      </w:r>
    </w:p>
    <w:p w:rsidR="00553CB2" w:rsidRPr="00F04E54" w:rsidRDefault="00553CB2" w:rsidP="00553CB2">
      <w:pPr>
        <w:spacing w:after="100"/>
        <w:rPr>
          <w:rFonts w:ascii="Arial" w:hAnsi="Arial" w:cs="Arial"/>
          <w:i/>
          <w:color w:val="548DD4"/>
          <w:sz w:val="22"/>
          <w:szCs w:val="22"/>
        </w:rPr>
      </w:pPr>
      <w:r w:rsidRPr="00F04E54">
        <w:rPr>
          <w:rFonts w:ascii="Arial" w:hAnsi="Arial" w:cs="Arial"/>
          <w:sz w:val="22"/>
          <w:szCs w:val="22"/>
        </w:rPr>
        <w:t xml:space="preserve">In Week 1, reflect on the readings in Chapters One and Two of your text, </w:t>
      </w:r>
      <w:r w:rsidRPr="00F04E54">
        <w:rPr>
          <w:rFonts w:ascii="Arial" w:hAnsi="Arial" w:cs="Arial"/>
          <w:i/>
          <w:sz w:val="22"/>
          <w:szCs w:val="22"/>
        </w:rPr>
        <w:t>ISTE’s Technology Facilitation and Leadership Standards</w:t>
      </w:r>
      <w:r w:rsidRPr="00F04E54">
        <w:rPr>
          <w:rFonts w:ascii="Arial" w:hAnsi="Arial" w:cs="Arial"/>
          <w:sz w:val="22"/>
          <w:szCs w:val="22"/>
        </w:rPr>
        <w:t>, pages 17-55 and post your reflections for each standard on your wiki site.</w:t>
      </w:r>
    </w:p>
    <w:p w:rsidR="000F68ED" w:rsidRPr="00F04E54" w:rsidRDefault="00C87505" w:rsidP="00C87505">
      <w:pPr>
        <w:spacing w:after="100"/>
        <w:rPr>
          <w:rFonts w:ascii="Arial" w:hAnsi="Arial" w:cs="Arial"/>
          <w:b/>
          <w:color w:val="C0504D"/>
          <w:sz w:val="22"/>
          <w:szCs w:val="22"/>
        </w:rPr>
      </w:pPr>
      <w:r w:rsidRPr="00C87505">
        <w:rPr>
          <w:rFonts w:ascii="Arial" w:hAnsi="Arial" w:cs="Arial"/>
          <w:b/>
          <w:color w:val="BE151D"/>
          <w:sz w:val="22"/>
          <w:szCs w:val="22"/>
        </w:rPr>
        <w:t>Assignment 1.</w:t>
      </w:r>
      <w:r w:rsidR="000378B6" w:rsidRPr="00C87505">
        <w:rPr>
          <w:rFonts w:ascii="Arial" w:hAnsi="Arial" w:cs="Arial"/>
          <w:b/>
          <w:color w:val="BE151D"/>
          <w:sz w:val="22"/>
          <w:szCs w:val="22"/>
        </w:rPr>
        <w:t>5</w:t>
      </w:r>
      <w:r w:rsidR="000F68ED" w:rsidRPr="00F04E54">
        <w:rPr>
          <w:rFonts w:ascii="Arial" w:hAnsi="Arial" w:cs="Arial"/>
          <w:b/>
          <w:sz w:val="22"/>
          <w:szCs w:val="22"/>
        </w:rPr>
        <w:t>: Reflections on Technology Fac</w:t>
      </w:r>
      <w:r>
        <w:rPr>
          <w:rFonts w:ascii="Arial" w:hAnsi="Arial" w:cs="Arial"/>
          <w:b/>
          <w:sz w:val="22"/>
          <w:szCs w:val="22"/>
        </w:rPr>
        <w:t xml:space="preserve">ilitator Standard I: Technology </w:t>
      </w:r>
      <w:r w:rsidR="000F68ED" w:rsidRPr="00F04E54">
        <w:rPr>
          <w:rFonts w:ascii="Arial" w:hAnsi="Arial" w:cs="Arial"/>
          <w:b/>
          <w:sz w:val="22"/>
          <w:szCs w:val="22"/>
        </w:rPr>
        <w:t xml:space="preserve">Operations and Concepts in your </w:t>
      </w:r>
      <w:r w:rsidR="00AC322F" w:rsidRPr="00F04E54">
        <w:rPr>
          <w:rFonts w:ascii="Arial" w:hAnsi="Arial" w:cs="Arial"/>
          <w:b/>
          <w:sz w:val="22"/>
          <w:szCs w:val="22"/>
        </w:rPr>
        <w:t xml:space="preserve">textbook </w:t>
      </w:r>
      <w:r w:rsidR="00AC322F" w:rsidRPr="004A468B">
        <w:rPr>
          <w:rFonts w:ascii="Arial" w:hAnsi="Arial" w:cs="Arial"/>
          <w:b/>
          <w:sz w:val="22"/>
          <w:szCs w:val="22"/>
        </w:rPr>
        <w:t>(</w:t>
      </w:r>
      <w:r w:rsidR="00740A25" w:rsidRPr="004A468B">
        <w:rPr>
          <w:rFonts w:ascii="Arial" w:hAnsi="Arial" w:cs="Arial"/>
          <w:b/>
          <w:sz w:val="22"/>
          <w:szCs w:val="22"/>
        </w:rPr>
        <w:t>25 Points)</w:t>
      </w:r>
    </w:p>
    <w:p w:rsidR="00553CB2" w:rsidRPr="00F04E54" w:rsidRDefault="00553CB2" w:rsidP="00553CB2">
      <w:pPr>
        <w:spacing w:after="100"/>
        <w:rPr>
          <w:rFonts w:ascii="Arial" w:eastAsia="Times New Roman" w:hAnsi="Arial" w:cs="Arial"/>
          <w:bCs/>
          <w:color w:val="000000"/>
          <w:sz w:val="22"/>
          <w:szCs w:val="22"/>
          <w:lang w:eastAsia="en-US"/>
        </w:rPr>
      </w:pPr>
      <w:r w:rsidRPr="00F04E54">
        <w:rPr>
          <w:rFonts w:ascii="Arial" w:eastAsia="Times New Roman" w:hAnsi="Arial" w:cs="Arial"/>
          <w:b/>
          <w:bCs/>
          <w:color w:val="000000"/>
          <w:sz w:val="22"/>
          <w:szCs w:val="22"/>
          <w:lang w:eastAsia="en-US"/>
        </w:rPr>
        <w:t>Directions</w:t>
      </w:r>
      <w:r w:rsidRPr="00F04E54">
        <w:rPr>
          <w:rFonts w:ascii="Arial" w:eastAsia="Times New Roman" w:hAnsi="Arial" w:cs="Arial"/>
          <w:bCs/>
          <w:color w:val="000000"/>
          <w:sz w:val="22"/>
          <w:szCs w:val="22"/>
          <w:lang w:eastAsia="en-US"/>
        </w:rPr>
        <w:t xml:space="preserve"> </w:t>
      </w:r>
    </w:p>
    <w:p w:rsidR="00774D13" w:rsidRDefault="00774D13" w:rsidP="00774D13">
      <w:pPr>
        <w:autoSpaceDE w:val="0"/>
        <w:autoSpaceDN w:val="0"/>
        <w:adjustRightInd w:val="0"/>
        <w:spacing w:after="100"/>
        <w:rPr>
          <w:rFonts w:ascii="Arial" w:hAnsi="Arial"/>
          <w:b/>
          <w:color w:val="BE151D"/>
        </w:rPr>
      </w:pPr>
      <w:r w:rsidRPr="005254D0">
        <w:rPr>
          <w:rFonts w:ascii="Arial" w:eastAsia="Times New Roman" w:hAnsi="Arial" w:cs="Arial"/>
          <w:color w:val="000000"/>
          <w:sz w:val="22"/>
          <w:szCs w:val="22"/>
          <w:lang w:eastAsia="en-US"/>
        </w:rPr>
        <w:t>Write and</w:t>
      </w:r>
      <w:r w:rsidR="00584831">
        <w:rPr>
          <w:rFonts w:ascii="Arial" w:eastAsia="Times New Roman" w:hAnsi="Arial" w:cs="Arial"/>
          <w:color w:val="000000"/>
          <w:sz w:val="22"/>
          <w:szCs w:val="22"/>
          <w:lang w:eastAsia="en-US"/>
        </w:rPr>
        <w:t xml:space="preserve"> post your </w:t>
      </w:r>
      <w:r w:rsidR="00CD536E">
        <w:rPr>
          <w:rFonts w:ascii="Arial" w:eastAsia="Times New Roman" w:hAnsi="Arial" w:cs="Arial"/>
          <w:color w:val="000000"/>
          <w:sz w:val="22"/>
          <w:szCs w:val="22"/>
          <w:lang w:eastAsia="en-US"/>
        </w:rPr>
        <w:t xml:space="preserve">reflections </w:t>
      </w:r>
      <w:r w:rsidR="00584831">
        <w:rPr>
          <w:rFonts w:ascii="Arial" w:eastAsia="Times New Roman" w:hAnsi="Arial" w:cs="Arial"/>
          <w:color w:val="000000"/>
          <w:sz w:val="22"/>
          <w:szCs w:val="22"/>
          <w:lang w:eastAsia="en-US"/>
        </w:rPr>
        <w:t xml:space="preserve">for </w:t>
      </w:r>
      <w:r w:rsidR="00CD536E">
        <w:rPr>
          <w:rFonts w:ascii="Arial" w:eastAsia="Times New Roman" w:hAnsi="Arial" w:cs="Arial"/>
          <w:color w:val="000000"/>
          <w:sz w:val="22"/>
          <w:szCs w:val="22"/>
          <w:lang w:eastAsia="en-US"/>
        </w:rPr>
        <w:t xml:space="preserve">your </w:t>
      </w:r>
      <w:r w:rsidR="00584831">
        <w:rPr>
          <w:rFonts w:ascii="Arial" w:eastAsia="Times New Roman" w:hAnsi="Arial" w:cs="Arial"/>
          <w:color w:val="000000"/>
          <w:sz w:val="22"/>
          <w:szCs w:val="22"/>
          <w:lang w:eastAsia="en-US"/>
        </w:rPr>
        <w:t>Technology Facilitator Standard I</w:t>
      </w:r>
      <w:r w:rsidRPr="005254D0">
        <w:rPr>
          <w:rFonts w:ascii="Arial" w:eastAsia="Times New Roman" w:hAnsi="Arial" w:cs="Arial"/>
          <w:color w:val="000000"/>
          <w:sz w:val="22"/>
          <w:szCs w:val="22"/>
          <w:lang w:eastAsia="en-US"/>
        </w:rPr>
        <w:t xml:space="preserve"> </w:t>
      </w:r>
      <w:r w:rsidR="00CD536E">
        <w:rPr>
          <w:rFonts w:ascii="Arial" w:eastAsia="Times New Roman" w:hAnsi="Arial" w:cs="Arial"/>
          <w:color w:val="000000"/>
          <w:sz w:val="22"/>
          <w:szCs w:val="22"/>
          <w:lang w:eastAsia="en-US"/>
        </w:rPr>
        <w:t xml:space="preserve">readings </w:t>
      </w:r>
      <w:r w:rsidRPr="005254D0">
        <w:rPr>
          <w:rFonts w:ascii="Arial" w:eastAsia="Times New Roman" w:hAnsi="Arial" w:cs="Arial"/>
          <w:color w:val="000000"/>
          <w:sz w:val="22"/>
          <w:szCs w:val="22"/>
          <w:lang w:eastAsia="en-US"/>
        </w:rPr>
        <w:t>on your</w:t>
      </w:r>
      <w:r>
        <w:rPr>
          <w:rFonts w:ascii="Arial" w:eastAsia="Times New Roman" w:hAnsi="Arial" w:cs="Arial"/>
          <w:color w:val="000000"/>
          <w:sz w:val="22"/>
          <w:szCs w:val="22"/>
          <w:lang w:eastAsia="en-US"/>
        </w:rPr>
        <w:t xml:space="preserve"> ePortfolio/</w:t>
      </w:r>
      <w:r w:rsidRPr="005254D0">
        <w:rPr>
          <w:rFonts w:ascii="Arial" w:eastAsia="Times New Roman" w:hAnsi="Arial" w:cs="Arial"/>
          <w:color w:val="000000"/>
          <w:sz w:val="22"/>
          <w:szCs w:val="22"/>
          <w:lang w:eastAsia="en-US"/>
        </w:rPr>
        <w:t xml:space="preserve"> </w:t>
      </w:r>
      <w:r>
        <w:rPr>
          <w:rFonts w:ascii="Arial" w:eastAsia="Times New Roman" w:hAnsi="Arial" w:cs="Arial"/>
          <w:color w:val="000000"/>
          <w:sz w:val="22"/>
          <w:szCs w:val="22"/>
          <w:lang w:eastAsia="en-US"/>
        </w:rPr>
        <w:t xml:space="preserve">wiki/blog/Google </w:t>
      </w:r>
      <w:r w:rsidRPr="005254D0">
        <w:rPr>
          <w:rFonts w:ascii="Arial" w:eastAsia="Times New Roman" w:hAnsi="Arial" w:cs="Arial"/>
          <w:color w:val="000000"/>
          <w:sz w:val="22"/>
          <w:szCs w:val="22"/>
          <w:lang w:eastAsia="en-US"/>
        </w:rPr>
        <w:t>site</w:t>
      </w:r>
      <w:r>
        <w:rPr>
          <w:rFonts w:ascii="Arial" w:eastAsia="Times New Roman" w:hAnsi="Arial" w:cs="Arial"/>
          <w:color w:val="000000"/>
          <w:sz w:val="22"/>
          <w:szCs w:val="22"/>
          <w:lang w:eastAsia="en-US"/>
        </w:rPr>
        <w:t xml:space="preserve">. </w:t>
      </w:r>
      <w:r>
        <w:rPr>
          <w:rFonts w:ascii="Arial" w:hAnsi="Arial"/>
          <w:b/>
          <w:color w:val="BE151D"/>
        </w:rPr>
        <w:t xml:space="preserve"> </w:t>
      </w:r>
    </w:p>
    <w:p w:rsidR="00985742" w:rsidRDefault="00CD536E" w:rsidP="00985742">
      <w:pPr>
        <w:pStyle w:val="ListParagraph"/>
        <w:spacing w:before="100" w:after="100" w:line="240" w:lineRule="auto"/>
        <w:ind w:left="0" w:right="144"/>
        <w:rPr>
          <w:rFonts w:ascii="Arial" w:hAnsi="Arial" w:cs="Arial"/>
        </w:rPr>
      </w:pPr>
      <w:r>
        <w:rPr>
          <w:rFonts w:ascii="Arial" w:hAnsi="Arial" w:cs="Arial"/>
        </w:rPr>
        <w:t>Your Technology Facilitator Standard I</w:t>
      </w:r>
      <w:r w:rsidR="00774D13" w:rsidRPr="00F04E54">
        <w:rPr>
          <w:rFonts w:ascii="Arial" w:hAnsi="Arial" w:cs="Arial"/>
        </w:rPr>
        <w:t xml:space="preserve"> Reflections</w:t>
      </w:r>
      <w:r w:rsidR="00774D13">
        <w:rPr>
          <w:rFonts w:ascii="Arial" w:hAnsi="Arial" w:cs="Arial"/>
        </w:rPr>
        <w:t xml:space="preserve"> should follow the rubric content listed below:</w:t>
      </w:r>
      <w:r w:rsidR="00774D13">
        <w:rPr>
          <w:rFonts w:ascii="Arial" w:hAnsi="Arial" w:cs="Arial"/>
        </w:rPr>
        <w:br/>
      </w:r>
      <w:r w:rsidR="00774D13">
        <w:rPr>
          <w:rFonts w:ascii="Arial" w:hAnsi="Arial" w:cs="Arial"/>
          <w:b/>
        </w:rPr>
        <w:br/>
      </w:r>
      <w:r w:rsidR="00985742" w:rsidRPr="00CC4BDC">
        <w:rPr>
          <w:rFonts w:ascii="Arial" w:hAnsi="Arial" w:cs="Arial"/>
          <w:b/>
        </w:rPr>
        <w:t>Note:</w:t>
      </w:r>
      <w:r w:rsidR="00985742" w:rsidRPr="00CC4BDC">
        <w:rPr>
          <w:rFonts w:ascii="Arial" w:hAnsi="Arial" w:cs="Arial"/>
        </w:rPr>
        <w:t xml:space="preserve"> </w:t>
      </w:r>
      <w:r w:rsidR="00985742" w:rsidRPr="00CC4BDC">
        <w:rPr>
          <w:rFonts w:ascii="Arial" w:hAnsi="Arial" w:cs="Arial"/>
          <w:b/>
        </w:rPr>
        <w:t>Reflect</w:t>
      </w:r>
      <w:r w:rsidR="00985742">
        <w:rPr>
          <w:rFonts w:ascii="Arial" w:hAnsi="Arial" w:cs="Arial"/>
          <w:b/>
        </w:rPr>
        <w:t>ion</w:t>
      </w:r>
      <w:r w:rsidR="00985742" w:rsidRPr="00CC4BDC">
        <w:rPr>
          <w:rFonts w:ascii="Arial" w:hAnsi="Arial" w:cs="Arial"/>
          <w:b/>
        </w:rPr>
        <w:t xml:space="preserve"> at a critical level means</w:t>
      </w:r>
      <w:r w:rsidR="00985742" w:rsidRPr="00CC4BDC">
        <w:rPr>
          <w:rFonts w:ascii="Arial" w:hAnsi="Arial" w:cs="Arial"/>
        </w:rPr>
        <w:t xml:space="preserve"> writing text that reveals your opinion of the reading or experience, why you hold that opinion, how the experience/assignment/reading could be </w:t>
      </w:r>
      <w:r w:rsidR="00985742" w:rsidRPr="00CC4BDC">
        <w:rPr>
          <w:rFonts w:ascii="Arial" w:hAnsi="Arial" w:cs="Arial"/>
        </w:rPr>
        <w:lastRenderedPageBreak/>
        <w:t>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985742" w:rsidRDefault="00985742" w:rsidP="00985742">
      <w:pPr>
        <w:pStyle w:val="ListParagraph"/>
        <w:spacing w:before="100" w:after="100" w:line="240" w:lineRule="auto"/>
        <w:ind w:left="0" w:right="144"/>
        <w:rPr>
          <w:rFonts w:ascii="Arial" w:hAnsi="Arial" w:cs="Arial"/>
          <w:b/>
          <w:u w:val="single"/>
        </w:rPr>
      </w:pPr>
      <w:r w:rsidRPr="00CC4BDC">
        <w:rPr>
          <w:rFonts w:ascii="Arial" w:hAnsi="Arial" w:cs="Arial"/>
          <w:b/>
          <w:u w:val="single"/>
        </w:rPr>
        <w:t>Self –Assessment</w:t>
      </w:r>
    </w:p>
    <w:p w:rsidR="00985742" w:rsidRPr="007D4359" w:rsidRDefault="00985742" w:rsidP="00985742">
      <w:pPr>
        <w:pStyle w:val="ListParagraph"/>
        <w:numPr>
          <w:ilvl w:val="0"/>
          <w:numId w:val="37"/>
        </w:numPr>
        <w:spacing w:before="100" w:after="100" w:line="240" w:lineRule="auto"/>
        <w:ind w:right="144"/>
        <w:rPr>
          <w:rFonts w:ascii="Arial" w:hAnsi="Arial" w:cs="Arial"/>
        </w:rPr>
      </w:pPr>
      <w:r w:rsidRPr="007D4359">
        <w:rPr>
          <w:rFonts w:ascii="Arial" w:hAnsi="Arial" w:cs="Arial"/>
        </w:rPr>
        <w:t>Critically reflect</w:t>
      </w:r>
      <w:r w:rsidRPr="00CC4BDC">
        <w:rPr>
          <w:rFonts w:ascii="Arial" w:hAnsi="Arial" w:cs="Arial"/>
        </w:rPr>
        <w:t xml:space="preserve"> (see note above; not just recitation of facts) upon the knowledge you gained from the </w:t>
      </w:r>
      <w:r w:rsidR="000F7147">
        <w:rPr>
          <w:rFonts w:ascii="Arial" w:hAnsi="Arial" w:cs="Arial"/>
        </w:rPr>
        <w:t>reading</w:t>
      </w:r>
      <w:r w:rsidRPr="007D4359">
        <w:rPr>
          <w:rFonts w:ascii="Arial" w:hAnsi="Arial" w:cs="Arial"/>
          <w:b/>
        </w:rPr>
        <w:t xml:space="preserve">. </w:t>
      </w:r>
      <w:r w:rsidRPr="007D4359">
        <w:rPr>
          <w:rFonts w:ascii="Arial" w:hAnsi="Arial" w:cs="Arial"/>
        </w:rPr>
        <w:t>(3 Points)</w:t>
      </w:r>
    </w:p>
    <w:p w:rsidR="00985742" w:rsidRDefault="00985742" w:rsidP="00985742">
      <w:pPr>
        <w:pStyle w:val="ListParagraph"/>
        <w:numPr>
          <w:ilvl w:val="0"/>
          <w:numId w:val="37"/>
        </w:numPr>
        <w:spacing w:before="100" w:after="100" w:line="240" w:lineRule="auto"/>
        <w:ind w:right="144"/>
        <w:rPr>
          <w:rFonts w:ascii="Arial" w:hAnsi="Arial" w:cs="Arial"/>
          <w:b/>
        </w:rPr>
      </w:pPr>
      <w:r w:rsidRPr="007D4359">
        <w:rPr>
          <w:rFonts w:ascii="Arial" w:hAnsi="Arial" w:cs="Arial"/>
        </w:rPr>
        <w:t>Critically reflect</w:t>
      </w:r>
      <w:r w:rsidRPr="004B1860">
        <w:rPr>
          <w:rFonts w:ascii="Arial" w:hAnsi="Arial" w:cs="Arial"/>
        </w:rPr>
        <w:t xml:space="preserve"> upon the relationship between any new information you gained from the </w:t>
      </w:r>
      <w:r w:rsidR="000F7147">
        <w:rPr>
          <w:rFonts w:ascii="Arial" w:hAnsi="Arial" w:cs="Arial"/>
        </w:rPr>
        <w:t>reading</w:t>
      </w:r>
      <w:r w:rsidRPr="004B1860">
        <w:rPr>
          <w:rFonts w:ascii="Arial" w:hAnsi="Arial" w:cs="Arial"/>
        </w:rPr>
        <w:t xml:space="preserve"> with old information you previously held to be true. </w:t>
      </w:r>
      <w:r w:rsidRPr="007D4359">
        <w:rPr>
          <w:rFonts w:ascii="Arial" w:hAnsi="Arial" w:cs="Arial"/>
        </w:rPr>
        <w:t>(2 Points)</w:t>
      </w:r>
    </w:p>
    <w:p w:rsidR="00985742" w:rsidRPr="001B2E14" w:rsidRDefault="00985742" w:rsidP="00985742">
      <w:pPr>
        <w:pStyle w:val="ListParagraph"/>
        <w:numPr>
          <w:ilvl w:val="0"/>
          <w:numId w:val="37"/>
        </w:numPr>
        <w:spacing w:before="100" w:after="100" w:line="240" w:lineRule="auto"/>
        <w:ind w:right="144"/>
        <w:rPr>
          <w:rFonts w:ascii="Arial" w:hAnsi="Arial" w:cs="Arial"/>
          <w:b/>
        </w:rPr>
      </w:pPr>
      <w:r w:rsidRPr="001B2E14">
        <w:rPr>
          <w:rFonts w:ascii="Arial" w:hAnsi="Arial" w:cs="Arial"/>
        </w:rPr>
        <w:t>How did the relationship between the old and new information you learned affect your personal experience with implementing the Standard and Indicators in your field-based internship activities? (2 Points)</w:t>
      </w:r>
    </w:p>
    <w:p w:rsidR="000F7147" w:rsidRDefault="000F7147" w:rsidP="00985742">
      <w:pPr>
        <w:pStyle w:val="ListParagraph"/>
        <w:spacing w:before="100" w:after="100" w:line="240" w:lineRule="auto"/>
        <w:ind w:left="0" w:right="144"/>
        <w:rPr>
          <w:rFonts w:ascii="Arial" w:hAnsi="Arial" w:cs="Arial"/>
          <w:b/>
          <w:u w:val="single"/>
        </w:rPr>
      </w:pPr>
    </w:p>
    <w:p w:rsidR="00985742" w:rsidRDefault="00985742" w:rsidP="00985742">
      <w:pPr>
        <w:pStyle w:val="ListParagraph"/>
        <w:spacing w:before="100" w:after="100" w:line="240" w:lineRule="auto"/>
        <w:ind w:left="0" w:right="144"/>
        <w:rPr>
          <w:rFonts w:ascii="Arial" w:hAnsi="Arial" w:cs="Arial"/>
          <w:b/>
          <w:u w:val="single"/>
        </w:rPr>
      </w:pPr>
      <w:r w:rsidRPr="004B1860">
        <w:rPr>
          <w:rFonts w:ascii="Arial" w:hAnsi="Arial" w:cs="Arial"/>
          <w:b/>
          <w:u w:val="single"/>
        </w:rPr>
        <w:t>Learn as a Learner</w:t>
      </w:r>
    </w:p>
    <w:p w:rsidR="00985742" w:rsidRPr="001B2E14" w:rsidRDefault="00985742" w:rsidP="00985742">
      <w:pPr>
        <w:pStyle w:val="ListParagraph"/>
        <w:numPr>
          <w:ilvl w:val="0"/>
          <w:numId w:val="39"/>
        </w:numPr>
        <w:spacing w:before="100" w:after="100" w:line="240" w:lineRule="auto"/>
        <w:ind w:right="144"/>
        <w:rPr>
          <w:rFonts w:ascii="Arial" w:hAnsi="Arial" w:cs="Arial"/>
          <w:b/>
        </w:rPr>
      </w:pPr>
      <w:r w:rsidRPr="001B2E14">
        <w:rPr>
          <w:rFonts w:ascii="Arial" w:hAnsi="Arial" w:cs="Arial"/>
        </w:rPr>
        <w:t>Critically reflect upon your approach and strategies used in implementing the Standard and Indicators in your field-based internship activities.</w:t>
      </w:r>
      <w:r w:rsidRPr="001B2E14">
        <w:rPr>
          <w:rFonts w:ascii="Arial" w:hAnsi="Arial" w:cs="Arial"/>
        </w:rPr>
        <w:br/>
        <w:t>(3 Points)</w:t>
      </w:r>
    </w:p>
    <w:p w:rsidR="00985742" w:rsidRPr="00205AC5" w:rsidRDefault="00985742" w:rsidP="00985742">
      <w:pPr>
        <w:pStyle w:val="ListParagraph"/>
        <w:numPr>
          <w:ilvl w:val="0"/>
          <w:numId w:val="39"/>
        </w:numPr>
        <w:spacing w:before="100" w:after="100" w:line="240" w:lineRule="auto"/>
        <w:ind w:right="144"/>
        <w:rPr>
          <w:rFonts w:ascii="Arial" w:hAnsi="Arial" w:cs="Arial"/>
          <w:b/>
        </w:rPr>
      </w:pPr>
      <w:r w:rsidRPr="00205AC5">
        <w:rPr>
          <w:rFonts w:ascii="Arial" w:hAnsi="Arial" w:cs="Arial"/>
        </w:rPr>
        <w:t xml:space="preserve">Critically reflect upon how you learn as a learner and how you assess your own performance in implementing the Standard and Indicators in your field-based internship activities. </w:t>
      </w:r>
      <w:r w:rsidRPr="00205AC5">
        <w:rPr>
          <w:rFonts w:ascii="Arial" w:hAnsi="Arial" w:cs="Arial"/>
        </w:rPr>
        <w:br/>
        <w:t>(2 Points)</w:t>
      </w:r>
    </w:p>
    <w:p w:rsidR="00985742" w:rsidRPr="00C7389A" w:rsidRDefault="00985742" w:rsidP="00985742">
      <w:pPr>
        <w:pStyle w:val="ListParagraph"/>
        <w:numPr>
          <w:ilvl w:val="0"/>
          <w:numId w:val="39"/>
        </w:numPr>
        <w:spacing w:before="100" w:after="100" w:line="240" w:lineRule="auto"/>
        <w:ind w:right="144"/>
        <w:rPr>
          <w:rFonts w:ascii="Arial" w:hAnsi="Arial" w:cs="Arial"/>
          <w:b/>
        </w:rPr>
      </w:pPr>
      <w:r w:rsidRPr="00C7389A">
        <w:rPr>
          <w:rFonts w:ascii="Arial" w:hAnsi="Arial" w:cs="Arial"/>
        </w:rPr>
        <w:t>How did your learning and interaction with colleagues (such as discussion forum, web conferences, wiki and blog participation, etc.) affect the results of your performance with respect to implementing the Standard and Indicators in your field-based internship activities?</w:t>
      </w:r>
      <w:r w:rsidRPr="00C7389A">
        <w:rPr>
          <w:rFonts w:ascii="Arial" w:hAnsi="Arial" w:cs="Arial"/>
        </w:rPr>
        <w:br/>
        <w:t>(2 Points)</w:t>
      </w:r>
    </w:p>
    <w:p w:rsidR="00985742" w:rsidRDefault="00985742" w:rsidP="00985742">
      <w:pPr>
        <w:pStyle w:val="ListParagraph"/>
        <w:spacing w:before="100" w:after="100" w:line="240" w:lineRule="auto"/>
        <w:ind w:left="0" w:right="144"/>
        <w:rPr>
          <w:rFonts w:ascii="Arial" w:hAnsi="Arial" w:cs="Arial"/>
          <w:b/>
        </w:rPr>
      </w:pPr>
      <w:r w:rsidRPr="00CC4BDC">
        <w:rPr>
          <w:rFonts w:ascii="Arial" w:hAnsi="Arial" w:cs="Arial"/>
          <w:b/>
          <w:u w:val="single"/>
        </w:rPr>
        <w:t>Lifelong Learning Skills</w:t>
      </w:r>
    </w:p>
    <w:p w:rsidR="00985742" w:rsidRPr="00FA1E38" w:rsidRDefault="00985742" w:rsidP="00985742">
      <w:pPr>
        <w:pStyle w:val="ListParagraph"/>
        <w:numPr>
          <w:ilvl w:val="0"/>
          <w:numId w:val="46"/>
        </w:numPr>
        <w:spacing w:before="100" w:after="100" w:line="240" w:lineRule="auto"/>
        <w:ind w:right="144"/>
        <w:rPr>
          <w:rFonts w:ascii="Arial" w:hAnsi="Arial" w:cs="Arial"/>
          <w:b/>
        </w:rPr>
      </w:pPr>
      <w:r w:rsidRPr="00FA1E38">
        <w:rPr>
          <w:rFonts w:ascii="Arial" w:hAnsi="Arial" w:cs="Arial"/>
        </w:rPr>
        <w:t>Critically reflect  upon what you gained about learning and how you learn that will impact your future learning regarding the implementation of the Standard and Indicators.</w:t>
      </w:r>
      <w:r>
        <w:rPr>
          <w:rFonts w:ascii="Arial" w:hAnsi="Arial" w:cs="Arial"/>
        </w:rPr>
        <w:t xml:space="preserve"> </w:t>
      </w:r>
      <w:r w:rsidRPr="00FA1E38">
        <w:rPr>
          <w:rFonts w:ascii="Arial" w:hAnsi="Arial" w:cs="Arial"/>
        </w:rPr>
        <w:t>(3 Points)</w:t>
      </w:r>
    </w:p>
    <w:p w:rsidR="00985742" w:rsidRPr="006B45C8" w:rsidRDefault="00985742" w:rsidP="00985742">
      <w:pPr>
        <w:pStyle w:val="ListParagraph"/>
        <w:numPr>
          <w:ilvl w:val="0"/>
          <w:numId w:val="46"/>
        </w:numPr>
        <w:spacing w:before="100" w:after="100" w:line="240" w:lineRule="auto"/>
        <w:ind w:right="144"/>
        <w:rPr>
          <w:rFonts w:ascii="Arial" w:hAnsi="Arial" w:cs="Arial"/>
          <w:b/>
          <w:u w:val="single"/>
        </w:rPr>
      </w:pPr>
      <w:r w:rsidRPr="006B45C8">
        <w:rPr>
          <w:rFonts w:ascii="Arial" w:hAnsi="Arial" w:cs="Arial"/>
        </w:rPr>
        <w:lastRenderedPageBreak/>
        <w:t>How will your past interactions and collaborations with colleagues impact your future learning experiences with regard to the implementation of the Standard and Indicators?</w:t>
      </w:r>
      <w:r w:rsidRPr="006B45C8">
        <w:rPr>
          <w:rFonts w:ascii="Arial" w:hAnsi="Arial" w:cs="Arial"/>
        </w:rPr>
        <w:br/>
        <w:t>(2 Points)</w:t>
      </w:r>
    </w:p>
    <w:p w:rsidR="00985742" w:rsidRPr="00575280" w:rsidRDefault="00985742" w:rsidP="00985742">
      <w:pPr>
        <w:pStyle w:val="ListParagraph"/>
        <w:numPr>
          <w:ilvl w:val="0"/>
          <w:numId w:val="46"/>
        </w:numPr>
        <w:spacing w:before="100" w:after="100" w:line="240" w:lineRule="auto"/>
        <w:ind w:right="144"/>
        <w:rPr>
          <w:rFonts w:ascii="Arial" w:hAnsi="Arial" w:cs="Arial"/>
          <w:b/>
          <w:u w:val="single"/>
        </w:rPr>
      </w:pPr>
      <w:r w:rsidRPr="002E16C0">
        <w:rPr>
          <w:rFonts w:ascii="Arial" w:hAnsi="Arial" w:cs="Arial"/>
        </w:rPr>
        <w:t>As a lifelong learner, what questions or issues challenge you and are worthy of future research or investigation with regard to the implementation of the Standard and Indicators?</w:t>
      </w:r>
      <w:r w:rsidR="000F7147">
        <w:rPr>
          <w:rFonts w:ascii="Arial" w:hAnsi="Arial" w:cs="Arial"/>
        </w:rPr>
        <w:t xml:space="preserve"> </w:t>
      </w:r>
      <w:r w:rsidRPr="002E16C0">
        <w:rPr>
          <w:rFonts w:ascii="Arial" w:hAnsi="Arial" w:cs="Arial"/>
        </w:rPr>
        <w:t>(2 Points)</w:t>
      </w:r>
    </w:p>
    <w:p w:rsidR="00985742" w:rsidRPr="002E16C0" w:rsidRDefault="00985742" w:rsidP="00985742">
      <w:pPr>
        <w:pStyle w:val="ListParagraph"/>
        <w:spacing w:before="100" w:after="100" w:line="240" w:lineRule="auto"/>
        <w:ind w:left="360" w:right="144"/>
        <w:rPr>
          <w:rFonts w:ascii="Arial" w:hAnsi="Arial" w:cs="Arial"/>
          <w:b/>
          <w:u w:val="single"/>
        </w:rPr>
      </w:pPr>
      <w:r w:rsidRPr="002E16C0">
        <w:rPr>
          <w:rFonts w:ascii="Arial" w:hAnsi="Arial" w:cs="Arial"/>
          <w:b/>
          <w:u w:val="single"/>
        </w:rPr>
        <w:t>Additional Criteria</w:t>
      </w:r>
    </w:p>
    <w:p w:rsidR="00985742" w:rsidRDefault="00985742" w:rsidP="00985742">
      <w:pPr>
        <w:pStyle w:val="ListParagraph"/>
        <w:numPr>
          <w:ilvl w:val="0"/>
          <w:numId w:val="47"/>
        </w:numPr>
        <w:spacing w:before="100" w:after="100" w:line="240" w:lineRule="auto"/>
        <w:ind w:right="144"/>
        <w:rPr>
          <w:rFonts w:ascii="Arial" w:hAnsi="Arial" w:cs="Arial"/>
          <w:b/>
        </w:rPr>
      </w:pPr>
      <w:r w:rsidRPr="00CC4BDC">
        <w:rPr>
          <w:rFonts w:ascii="Arial" w:hAnsi="Arial" w:cs="Arial"/>
        </w:rPr>
        <w:t>Content posted to e-Portfolio wiki/blog/Google site</w:t>
      </w:r>
      <w:r>
        <w:rPr>
          <w:rFonts w:ascii="Arial" w:hAnsi="Arial" w:cs="Arial"/>
        </w:rPr>
        <w:t xml:space="preserve"> </w:t>
      </w:r>
      <w:r w:rsidRPr="007D4359">
        <w:rPr>
          <w:rFonts w:ascii="Arial" w:hAnsi="Arial" w:cs="Arial"/>
        </w:rPr>
        <w:t>(1 Point)</w:t>
      </w:r>
    </w:p>
    <w:p w:rsidR="00985742" w:rsidRPr="007D4359" w:rsidRDefault="00985742" w:rsidP="00985742">
      <w:pPr>
        <w:pStyle w:val="ListParagraph"/>
        <w:numPr>
          <w:ilvl w:val="0"/>
          <w:numId w:val="47"/>
        </w:numPr>
        <w:spacing w:before="100" w:after="100" w:line="240" w:lineRule="auto"/>
        <w:ind w:right="144"/>
        <w:rPr>
          <w:rFonts w:ascii="Arial" w:hAnsi="Arial" w:cs="Arial"/>
        </w:rPr>
      </w:pPr>
      <w:r w:rsidRPr="007D75BE">
        <w:rPr>
          <w:rFonts w:ascii="Arial" w:hAnsi="Arial" w:cs="Arial"/>
        </w:rPr>
        <w:t xml:space="preserve">Mechanics </w:t>
      </w:r>
      <w:r w:rsidRPr="007D4359">
        <w:rPr>
          <w:rFonts w:ascii="Arial" w:hAnsi="Arial" w:cs="Arial"/>
        </w:rPr>
        <w:t>(1 Point)</w:t>
      </w:r>
    </w:p>
    <w:p w:rsidR="00985742" w:rsidRDefault="00985742" w:rsidP="00985742">
      <w:pPr>
        <w:pStyle w:val="ListParagraph"/>
        <w:numPr>
          <w:ilvl w:val="0"/>
          <w:numId w:val="47"/>
        </w:numPr>
        <w:spacing w:before="100" w:after="100" w:line="240" w:lineRule="auto"/>
        <w:ind w:right="144"/>
        <w:rPr>
          <w:rFonts w:ascii="Arial" w:hAnsi="Arial" w:cs="Arial"/>
          <w:b/>
        </w:rPr>
      </w:pPr>
      <w:r w:rsidRPr="007D75BE">
        <w:rPr>
          <w:rFonts w:ascii="Arial" w:hAnsi="Arial" w:cs="Arial"/>
        </w:rPr>
        <w:t xml:space="preserve">APA Format </w:t>
      </w:r>
      <w:r w:rsidRPr="007D4359">
        <w:rPr>
          <w:rFonts w:ascii="Arial" w:hAnsi="Arial" w:cs="Arial"/>
        </w:rPr>
        <w:t>(1 Point)</w:t>
      </w:r>
    </w:p>
    <w:p w:rsidR="00985742" w:rsidRPr="007D75BE" w:rsidRDefault="00985742" w:rsidP="00985742">
      <w:pPr>
        <w:pStyle w:val="ListParagraph"/>
        <w:numPr>
          <w:ilvl w:val="0"/>
          <w:numId w:val="47"/>
        </w:numPr>
        <w:spacing w:before="100" w:after="100" w:line="240" w:lineRule="auto"/>
        <w:ind w:right="144"/>
        <w:rPr>
          <w:rFonts w:ascii="Arial" w:hAnsi="Arial" w:cs="Arial"/>
          <w:b/>
        </w:rPr>
      </w:pPr>
      <w:r w:rsidRPr="007D75BE">
        <w:rPr>
          <w:rFonts w:ascii="Arial" w:hAnsi="Arial" w:cs="Arial"/>
        </w:rPr>
        <w:t xml:space="preserve">Minimum of 3 References </w:t>
      </w:r>
      <w:r w:rsidRPr="007D4359">
        <w:rPr>
          <w:rFonts w:ascii="Arial" w:hAnsi="Arial" w:cs="Arial"/>
        </w:rPr>
        <w:t>(1 Point)</w:t>
      </w:r>
    </w:p>
    <w:p w:rsidR="00985742" w:rsidRDefault="00985742" w:rsidP="00985742">
      <w:pPr>
        <w:pStyle w:val="ListParagraph"/>
        <w:spacing w:before="100" w:after="100" w:line="240" w:lineRule="auto"/>
        <w:ind w:left="0" w:right="144"/>
        <w:rPr>
          <w:rFonts w:ascii="Arial" w:hAnsi="Arial" w:cs="Arial"/>
          <w:b/>
        </w:rPr>
      </w:pPr>
      <w:r w:rsidRPr="007D4359">
        <w:rPr>
          <w:rFonts w:ascii="Arial" w:hAnsi="Arial" w:cs="Arial"/>
          <w:bCs/>
        </w:rPr>
        <w:t xml:space="preserve"> (Maximum 25 points)</w:t>
      </w:r>
      <w:r>
        <w:rPr>
          <w:rFonts w:ascii="Arial" w:hAnsi="Arial" w:cs="Arial"/>
          <w:b/>
          <w:bCs/>
        </w:rPr>
        <w:br/>
      </w: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985742" w:rsidRDefault="00985742" w:rsidP="00985742">
      <w:pPr>
        <w:pStyle w:val="ListParagraph"/>
        <w:spacing w:before="100" w:after="100" w:line="240" w:lineRule="auto"/>
        <w:ind w:left="0" w:right="144"/>
        <w:rPr>
          <w:rFonts w:ascii="Arial" w:hAnsi="Arial" w:cs="Arial"/>
          <w:b/>
        </w:rPr>
      </w:pPr>
    </w:p>
    <w:p w:rsidR="004A468B" w:rsidRPr="00F04E54" w:rsidRDefault="004A468B" w:rsidP="00985742">
      <w:pPr>
        <w:pStyle w:val="ListParagraph"/>
        <w:spacing w:before="100" w:after="100" w:line="240" w:lineRule="auto"/>
        <w:ind w:left="0" w:right="144"/>
        <w:rPr>
          <w:rFonts w:ascii="Arial" w:hAnsi="Arial" w:cs="Arial"/>
          <w:b/>
        </w:rPr>
      </w:pPr>
      <w:r>
        <w:rPr>
          <w:rFonts w:ascii="Arial" w:hAnsi="Arial" w:cs="Arial"/>
          <w:b/>
        </w:rPr>
        <w:t>Workspace</w:t>
      </w:r>
    </w:p>
    <w:p w:rsidR="004A468B" w:rsidRPr="004A468B" w:rsidRDefault="006E2703" w:rsidP="004A468B">
      <w:pPr>
        <w:spacing w:after="200"/>
        <w:rPr>
          <w:rFonts w:ascii="Arial" w:hAnsi="Arial" w:cs="Arial"/>
          <w:sz w:val="22"/>
          <w:szCs w:val="22"/>
        </w:rPr>
      </w:pPr>
      <w:r>
        <w:rPr>
          <w:rFonts w:ascii="Arial" w:hAnsi="Arial" w:cs="Arial"/>
          <w:sz w:val="22"/>
          <w:szCs w:val="22"/>
        </w:rPr>
        <w:t xml:space="preserve">Provide </w:t>
      </w:r>
      <w:r w:rsidRPr="006E2703">
        <w:rPr>
          <w:rFonts w:ascii="Arial" w:hAnsi="Arial" w:cs="Arial"/>
          <w:sz w:val="22"/>
          <w:szCs w:val="22"/>
        </w:rPr>
        <w:t>the e-Portfolio wiki/blog/Google site</w:t>
      </w:r>
      <w:r>
        <w:rPr>
          <w:rFonts w:ascii="Arial Narrow" w:hAnsi="Arial Narrow" w:cs="Arial"/>
          <w:b/>
        </w:rPr>
        <w:t xml:space="preserve"> </w:t>
      </w:r>
      <w:r w:rsidR="00160B06">
        <w:rPr>
          <w:rFonts w:ascii="Arial" w:hAnsi="Arial" w:cs="Arial"/>
          <w:sz w:val="22"/>
          <w:szCs w:val="22"/>
        </w:rPr>
        <w:t xml:space="preserve">link to your </w:t>
      </w:r>
      <w:r w:rsidR="004A468B" w:rsidRPr="004A468B">
        <w:rPr>
          <w:rFonts w:ascii="Arial" w:hAnsi="Arial" w:cs="Arial"/>
          <w:sz w:val="22"/>
          <w:szCs w:val="22"/>
        </w:rPr>
        <w:t xml:space="preserve">Technology Facilitator Standard I: Technology Operations and Concepts </w:t>
      </w:r>
      <w:r w:rsidR="00160B06">
        <w:rPr>
          <w:rFonts w:ascii="Arial" w:hAnsi="Arial" w:cs="Arial"/>
          <w:sz w:val="22"/>
          <w:szCs w:val="22"/>
        </w:rPr>
        <w:t xml:space="preserve">reflections </w:t>
      </w:r>
      <w:r w:rsidR="004A468B" w:rsidRPr="004A468B">
        <w:rPr>
          <w:rFonts w:ascii="Arial" w:hAnsi="Arial" w:cs="Arial"/>
          <w:sz w:val="22"/>
          <w:szCs w:val="22"/>
        </w:rPr>
        <w:t>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4A468B" w:rsidRPr="00440EBC" w:rsidTr="00954FBD">
        <w:tc>
          <w:tcPr>
            <w:tcW w:w="9576" w:type="dxa"/>
          </w:tcPr>
          <w:p w:rsidR="004A468B" w:rsidRPr="00440EBC" w:rsidRDefault="005B2C41" w:rsidP="00954FBD">
            <w:pPr>
              <w:spacing w:after="200"/>
              <w:rPr>
                <w:rFonts w:ascii="Arial" w:hAnsi="Arial" w:cs="Arial"/>
                <w:sz w:val="22"/>
                <w:szCs w:val="22"/>
              </w:rPr>
            </w:pPr>
            <w:hyperlink r:id="rId14" w:history="1">
              <w:r w:rsidRPr="00237788">
                <w:rPr>
                  <w:rStyle w:val="Hyperlink"/>
                  <w:rFonts w:ascii="Arial" w:hAnsi="Arial" w:cs="Arial"/>
                  <w:sz w:val="22"/>
                  <w:szCs w:val="22"/>
                </w:rPr>
                <w:t>http://lamar-portfolio.wikispaces.com/Internship+in+Educational+Technology</w:t>
              </w:r>
            </w:hyperlink>
            <w:r>
              <w:rPr>
                <w:rFonts w:ascii="Arial" w:hAnsi="Arial" w:cs="Arial"/>
                <w:sz w:val="22"/>
                <w:szCs w:val="22"/>
              </w:rPr>
              <w:t xml:space="preserve"> </w:t>
            </w:r>
          </w:p>
        </w:tc>
      </w:tr>
    </w:tbl>
    <w:p w:rsidR="00553CB2" w:rsidRPr="00F04E54" w:rsidRDefault="00553CB2" w:rsidP="000F68ED">
      <w:pPr>
        <w:spacing w:after="100"/>
        <w:ind w:left="1620" w:hanging="1620"/>
        <w:rPr>
          <w:rFonts w:ascii="Arial" w:hAnsi="Arial" w:cs="Arial"/>
          <w:b/>
          <w:sz w:val="22"/>
          <w:szCs w:val="22"/>
        </w:rPr>
      </w:pPr>
    </w:p>
    <w:p w:rsidR="000F68ED" w:rsidRPr="00F04E54" w:rsidRDefault="004A468B" w:rsidP="004A468B">
      <w:pPr>
        <w:spacing w:after="100"/>
        <w:rPr>
          <w:rFonts w:ascii="Arial" w:hAnsi="Arial" w:cs="Arial"/>
          <w:b/>
          <w:sz w:val="22"/>
          <w:szCs w:val="22"/>
        </w:rPr>
      </w:pPr>
      <w:r>
        <w:rPr>
          <w:rFonts w:ascii="Arial" w:hAnsi="Arial" w:cs="Arial"/>
          <w:b/>
          <w:color w:val="BE151D"/>
          <w:sz w:val="22"/>
          <w:szCs w:val="22"/>
        </w:rPr>
        <w:br w:type="page"/>
      </w:r>
      <w:r w:rsidR="000F68ED" w:rsidRPr="004A468B">
        <w:rPr>
          <w:rFonts w:ascii="Arial" w:hAnsi="Arial" w:cs="Arial"/>
          <w:b/>
          <w:color w:val="BE151D"/>
          <w:sz w:val="22"/>
          <w:szCs w:val="22"/>
        </w:rPr>
        <w:lastRenderedPageBreak/>
        <w:t>Assignment 1</w:t>
      </w:r>
      <w:r w:rsidRPr="004A468B">
        <w:rPr>
          <w:rFonts w:ascii="Arial" w:hAnsi="Arial" w:cs="Arial"/>
          <w:b/>
          <w:color w:val="BE151D"/>
          <w:sz w:val="22"/>
          <w:szCs w:val="22"/>
        </w:rPr>
        <w:t>.</w:t>
      </w:r>
      <w:r w:rsidR="000378B6" w:rsidRPr="004A468B">
        <w:rPr>
          <w:rFonts w:ascii="Arial" w:hAnsi="Arial" w:cs="Arial"/>
          <w:b/>
          <w:color w:val="BE151D"/>
          <w:sz w:val="22"/>
          <w:szCs w:val="22"/>
        </w:rPr>
        <w:t>6</w:t>
      </w:r>
      <w:r w:rsidR="000F68ED" w:rsidRPr="004A468B">
        <w:rPr>
          <w:rFonts w:ascii="Arial" w:hAnsi="Arial" w:cs="Arial"/>
          <w:b/>
          <w:color w:val="BE151D"/>
          <w:sz w:val="22"/>
          <w:szCs w:val="22"/>
        </w:rPr>
        <w:t>:</w:t>
      </w:r>
      <w:r w:rsidR="000F68ED" w:rsidRPr="00F04E54">
        <w:rPr>
          <w:rFonts w:ascii="Arial" w:hAnsi="Arial" w:cs="Arial"/>
          <w:b/>
          <w:sz w:val="22"/>
          <w:szCs w:val="22"/>
        </w:rPr>
        <w:t xml:space="preserve"> Reflections on Technology Facilitator Standard II: Planning and Designing Learning Environments and Experiences</w:t>
      </w:r>
      <w:r w:rsidR="000F68ED" w:rsidRPr="004A468B">
        <w:rPr>
          <w:rFonts w:ascii="Arial" w:hAnsi="Arial" w:cs="Arial"/>
          <w:b/>
          <w:sz w:val="22"/>
          <w:szCs w:val="22"/>
        </w:rPr>
        <w:t>.</w:t>
      </w:r>
      <w:r w:rsidR="00740A25" w:rsidRPr="004A468B">
        <w:rPr>
          <w:rFonts w:ascii="Arial" w:hAnsi="Arial" w:cs="Arial"/>
          <w:b/>
          <w:sz w:val="22"/>
          <w:szCs w:val="22"/>
        </w:rPr>
        <w:t xml:space="preserve"> (25 Points)</w:t>
      </w:r>
    </w:p>
    <w:p w:rsidR="000F68ED" w:rsidRDefault="000F68ED" w:rsidP="000F68ED">
      <w:pPr>
        <w:spacing w:after="100"/>
        <w:rPr>
          <w:rFonts w:ascii="Arial" w:eastAsia="Times New Roman" w:hAnsi="Arial" w:cs="Arial"/>
          <w:bCs/>
          <w:color w:val="000000"/>
          <w:sz w:val="22"/>
          <w:szCs w:val="22"/>
          <w:lang w:eastAsia="en-US"/>
        </w:rPr>
      </w:pPr>
      <w:r w:rsidRPr="00F04E54">
        <w:rPr>
          <w:rFonts w:ascii="Arial" w:eastAsia="Times New Roman" w:hAnsi="Arial" w:cs="Arial"/>
          <w:b/>
          <w:bCs/>
          <w:color w:val="000000"/>
          <w:sz w:val="22"/>
          <w:szCs w:val="22"/>
          <w:lang w:eastAsia="en-US"/>
        </w:rPr>
        <w:t>Directions</w:t>
      </w:r>
      <w:r w:rsidRPr="00F04E54">
        <w:rPr>
          <w:rFonts w:ascii="Arial" w:eastAsia="Times New Roman" w:hAnsi="Arial" w:cs="Arial"/>
          <w:bCs/>
          <w:color w:val="000000"/>
          <w:sz w:val="22"/>
          <w:szCs w:val="22"/>
          <w:lang w:eastAsia="en-US"/>
        </w:rPr>
        <w:t xml:space="preserve"> </w:t>
      </w:r>
    </w:p>
    <w:p w:rsidR="00A3649F" w:rsidRDefault="00A3649F" w:rsidP="00A3649F">
      <w:pPr>
        <w:autoSpaceDE w:val="0"/>
        <w:autoSpaceDN w:val="0"/>
        <w:adjustRightInd w:val="0"/>
        <w:spacing w:after="100"/>
        <w:rPr>
          <w:rFonts w:ascii="Arial" w:hAnsi="Arial"/>
          <w:b/>
          <w:color w:val="BE151D"/>
        </w:rPr>
      </w:pPr>
      <w:r w:rsidRPr="005254D0">
        <w:rPr>
          <w:rFonts w:ascii="Arial" w:eastAsia="Times New Roman" w:hAnsi="Arial" w:cs="Arial"/>
          <w:color w:val="000000"/>
          <w:sz w:val="22"/>
          <w:szCs w:val="22"/>
          <w:lang w:eastAsia="en-US"/>
        </w:rPr>
        <w:t>Write and</w:t>
      </w:r>
      <w:r>
        <w:rPr>
          <w:rFonts w:ascii="Arial" w:eastAsia="Times New Roman" w:hAnsi="Arial" w:cs="Arial"/>
          <w:color w:val="000000"/>
          <w:sz w:val="22"/>
          <w:szCs w:val="22"/>
          <w:lang w:eastAsia="en-US"/>
        </w:rPr>
        <w:t xml:space="preserve"> post your reflections for your T</w:t>
      </w:r>
      <w:r w:rsidR="009F7C24">
        <w:rPr>
          <w:rFonts w:ascii="Arial" w:eastAsia="Times New Roman" w:hAnsi="Arial" w:cs="Arial"/>
          <w:color w:val="000000"/>
          <w:sz w:val="22"/>
          <w:szCs w:val="22"/>
          <w:lang w:eastAsia="en-US"/>
        </w:rPr>
        <w:t>echnology Facilitator Standard II</w:t>
      </w:r>
      <w:r w:rsidRPr="005254D0">
        <w:rPr>
          <w:rFonts w:ascii="Arial" w:eastAsia="Times New Roman" w:hAnsi="Arial" w:cs="Arial"/>
          <w:color w:val="000000"/>
          <w:sz w:val="22"/>
          <w:szCs w:val="22"/>
          <w:lang w:eastAsia="en-US"/>
        </w:rPr>
        <w:t xml:space="preserve"> </w:t>
      </w:r>
      <w:r>
        <w:rPr>
          <w:rFonts w:ascii="Arial" w:eastAsia="Times New Roman" w:hAnsi="Arial" w:cs="Arial"/>
          <w:color w:val="000000"/>
          <w:sz w:val="22"/>
          <w:szCs w:val="22"/>
          <w:lang w:eastAsia="en-US"/>
        </w:rPr>
        <w:t xml:space="preserve">readings </w:t>
      </w:r>
      <w:r w:rsidRPr="005254D0">
        <w:rPr>
          <w:rFonts w:ascii="Arial" w:eastAsia="Times New Roman" w:hAnsi="Arial" w:cs="Arial"/>
          <w:color w:val="000000"/>
          <w:sz w:val="22"/>
          <w:szCs w:val="22"/>
          <w:lang w:eastAsia="en-US"/>
        </w:rPr>
        <w:t>on your</w:t>
      </w:r>
      <w:r>
        <w:rPr>
          <w:rFonts w:ascii="Arial" w:eastAsia="Times New Roman" w:hAnsi="Arial" w:cs="Arial"/>
          <w:color w:val="000000"/>
          <w:sz w:val="22"/>
          <w:szCs w:val="22"/>
          <w:lang w:eastAsia="en-US"/>
        </w:rPr>
        <w:t xml:space="preserve"> ePortfolio/</w:t>
      </w:r>
      <w:r w:rsidRPr="005254D0">
        <w:rPr>
          <w:rFonts w:ascii="Arial" w:eastAsia="Times New Roman" w:hAnsi="Arial" w:cs="Arial"/>
          <w:color w:val="000000"/>
          <w:sz w:val="22"/>
          <w:szCs w:val="22"/>
          <w:lang w:eastAsia="en-US"/>
        </w:rPr>
        <w:t xml:space="preserve"> </w:t>
      </w:r>
      <w:r>
        <w:rPr>
          <w:rFonts w:ascii="Arial" w:eastAsia="Times New Roman" w:hAnsi="Arial" w:cs="Arial"/>
          <w:color w:val="000000"/>
          <w:sz w:val="22"/>
          <w:szCs w:val="22"/>
          <w:lang w:eastAsia="en-US"/>
        </w:rPr>
        <w:t xml:space="preserve">wiki/blog/Google </w:t>
      </w:r>
      <w:r w:rsidRPr="005254D0">
        <w:rPr>
          <w:rFonts w:ascii="Arial" w:eastAsia="Times New Roman" w:hAnsi="Arial" w:cs="Arial"/>
          <w:color w:val="000000"/>
          <w:sz w:val="22"/>
          <w:szCs w:val="22"/>
          <w:lang w:eastAsia="en-US"/>
        </w:rPr>
        <w:t>site</w:t>
      </w:r>
      <w:r>
        <w:rPr>
          <w:rFonts w:ascii="Arial" w:eastAsia="Times New Roman" w:hAnsi="Arial" w:cs="Arial"/>
          <w:color w:val="000000"/>
          <w:sz w:val="22"/>
          <w:szCs w:val="22"/>
          <w:lang w:eastAsia="en-US"/>
        </w:rPr>
        <w:t xml:space="preserve">. </w:t>
      </w:r>
      <w:r>
        <w:rPr>
          <w:rFonts w:ascii="Arial" w:hAnsi="Arial"/>
          <w:b/>
          <w:color w:val="BE151D"/>
        </w:rPr>
        <w:t xml:space="preserve"> </w:t>
      </w:r>
    </w:p>
    <w:p w:rsidR="00A3649F" w:rsidRPr="00931B8D" w:rsidRDefault="00A3649F" w:rsidP="00A3649F">
      <w:pPr>
        <w:spacing w:after="100"/>
        <w:rPr>
          <w:rFonts w:ascii="Arial" w:eastAsia="Times New Roman" w:hAnsi="Arial" w:cs="Arial"/>
          <w:bCs/>
          <w:color w:val="000000"/>
          <w:sz w:val="22"/>
          <w:szCs w:val="22"/>
          <w:lang w:eastAsia="en-US"/>
        </w:rPr>
      </w:pPr>
      <w:r w:rsidRPr="00931B8D">
        <w:rPr>
          <w:rFonts w:ascii="Arial" w:hAnsi="Arial" w:cs="Arial"/>
          <w:sz w:val="22"/>
          <w:szCs w:val="22"/>
        </w:rPr>
        <w:t>Your Technology Facilitator Standard I</w:t>
      </w:r>
      <w:r w:rsidR="008E30F4" w:rsidRPr="00931B8D">
        <w:rPr>
          <w:rFonts w:ascii="Arial" w:hAnsi="Arial" w:cs="Arial"/>
          <w:sz w:val="22"/>
          <w:szCs w:val="22"/>
        </w:rPr>
        <w:t>I</w:t>
      </w:r>
      <w:r w:rsidRPr="00931B8D">
        <w:rPr>
          <w:rFonts w:ascii="Arial" w:hAnsi="Arial" w:cs="Arial"/>
          <w:sz w:val="22"/>
          <w:szCs w:val="22"/>
        </w:rPr>
        <w:t xml:space="preserve"> Reflections should follow the rubric content listed below:</w:t>
      </w:r>
    </w:p>
    <w:p w:rsidR="00985742" w:rsidRPr="00931B8D" w:rsidRDefault="00985742" w:rsidP="00985742">
      <w:pPr>
        <w:pStyle w:val="ListParagraph"/>
        <w:spacing w:before="100" w:after="100" w:line="240" w:lineRule="auto"/>
        <w:ind w:left="0" w:right="144"/>
        <w:rPr>
          <w:rFonts w:ascii="Arial" w:hAnsi="Arial" w:cs="Arial"/>
        </w:rPr>
      </w:pPr>
      <w:r w:rsidRPr="00931B8D">
        <w:rPr>
          <w:rFonts w:ascii="Arial" w:hAnsi="Arial" w:cs="Arial"/>
          <w:b/>
        </w:rPr>
        <w:t>Note:</w:t>
      </w:r>
      <w:r w:rsidRPr="00931B8D">
        <w:rPr>
          <w:rFonts w:ascii="Arial" w:hAnsi="Arial" w:cs="Arial"/>
        </w:rPr>
        <w:t xml:space="preserve"> </w:t>
      </w:r>
      <w:r w:rsidRPr="00931B8D">
        <w:rPr>
          <w:rFonts w:ascii="Arial" w:hAnsi="Arial" w:cs="Arial"/>
          <w:b/>
        </w:rPr>
        <w:t>Reflection at a critical level means</w:t>
      </w:r>
      <w:r w:rsidRPr="00931B8D">
        <w:rPr>
          <w:rFonts w:ascii="Arial" w:hAnsi="Arial" w:cs="Arial"/>
        </w:rPr>
        <w:t xml:space="preserve">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985742" w:rsidRDefault="00985742" w:rsidP="00985742">
      <w:pPr>
        <w:pStyle w:val="ListParagraph"/>
        <w:spacing w:before="100" w:after="100" w:line="240" w:lineRule="auto"/>
        <w:ind w:left="0" w:right="144"/>
        <w:rPr>
          <w:rFonts w:ascii="Arial" w:hAnsi="Arial" w:cs="Arial"/>
          <w:b/>
          <w:u w:val="single"/>
        </w:rPr>
      </w:pPr>
      <w:r w:rsidRPr="00CC4BDC">
        <w:rPr>
          <w:rFonts w:ascii="Arial" w:hAnsi="Arial" w:cs="Arial"/>
          <w:b/>
          <w:u w:val="single"/>
        </w:rPr>
        <w:t>Self –Assessment</w:t>
      </w:r>
    </w:p>
    <w:p w:rsidR="00985742" w:rsidRPr="007D4359" w:rsidRDefault="00985742" w:rsidP="00985742">
      <w:pPr>
        <w:pStyle w:val="ListParagraph"/>
        <w:numPr>
          <w:ilvl w:val="0"/>
          <w:numId w:val="37"/>
        </w:numPr>
        <w:spacing w:before="100" w:after="100" w:line="240" w:lineRule="auto"/>
        <w:ind w:right="144"/>
        <w:rPr>
          <w:rFonts w:ascii="Arial" w:hAnsi="Arial" w:cs="Arial"/>
        </w:rPr>
      </w:pPr>
      <w:r w:rsidRPr="007D4359">
        <w:rPr>
          <w:rFonts w:ascii="Arial" w:hAnsi="Arial" w:cs="Arial"/>
        </w:rPr>
        <w:t>Critically reflect</w:t>
      </w:r>
      <w:r w:rsidRPr="00CC4BDC">
        <w:rPr>
          <w:rFonts w:ascii="Arial" w:hAnsi="Arial" w:cs="Arial"/>
        </w:rPr>
        <w:t xml:space="preserve"> (see note above; not just recitation of facts) upon the knowledge you gained from the </w:t>
      </w:r>
      <w:r w:rsidR="000F7147">
        <w:rPr>
          <w:rFonts w:ascii="Arial" w:hAnsi="Arial" w:cs="Arial"/>
        </w:rPr>
        <w:t>reading</w:t>
      </w:r>
      <w:r w:rsidRPr="007D4359">
        <w:rPr>
          <w:rFonts w:ascii="Arial" w:hAnsi="Arial" w:cs="Arial"/>
          <w:b/>
        </w:rPr>
        <w:t xml:space="preserve">. </w:t>
      </w:r>
      <w:r w:rsidRPr="007D4359">
        <w:rPr>
          <w:rFonts w:ascii="Arial" w:hAnsi="Arial" w:cs="Arial"/>
        </w:rPr>
        <w:t>(3 Points)</w:t>
      </w:r>
    </w:p>
    <w:p w:rsidR="00985742" w:rsidRDefault="00985742" w:rsidP="00985742">
      <w:pPr>
        <w:pStyle w:val="ListParagraph"/>
        <w:numPr>
          <w:ilvl w:val="0"/>
          <w:numId w:val="37"/>
        </w:numPr>
        <w:spacing w:before="100" w:after="100" w:line="240" w:lineRule="auto"/>
        <w:ind w:right="144"/>
        <w:rPr>
          <w:rFonts w:ascii="Arial" w:hAnsi="Arial" w:cs="Arial"/>
          <w:b/>
        </w:rPr>
      </w:pPr>
      <w:r w:rsidRPr="007D4359">
        <w:rPr>
          <w:rFonts w:ascii="Arial" w:hAnsi="Arial" w:cs="Arial"/>
        </w:rPr>
        <w:t>Critically reflect</w:t>
      </w:r>
      <w:r w:rsidRPr="004B1860">
        <w:rPr>
          <w:rFonts w:ascii="Arial" w:hAnsi="Arial" w:cs="Arial"/>
        </w:rPr>
        <w:t xml:space="preserve"> upon the relationship between any new information you gained from the </w:t>
      </w:r>
      <w:r w:rsidR="000F7147">
        <w:rPr>
          <w:rFonts w:ascii="Arial" w:hAnsi="Arial" w:cs="Arial"/>
        </w:rPr>
        <w:t>reading</w:t>
      </w:r>
      <w:r w:rsidRPr="004B1860">
        <w:rPr>
          <w:rFonts w:ascii="Arial" w:hAnsi="Arial" w:cs="Arial"/>
        </w:rPr>
        <w:t xml:space="preserve"> with old information you previously held to be true. </w:t>
      </w:r>
      <w:r w:rsidRPr="007D4359">
        <w:rPr>
          <w:rFonts w:ascii="Arial" w:hAnsi="Arial" w:cs="Arial"/>
        </w:rPr>
        <w:t>(2 Points)</w:t>
      </w:r>
    </w:p>
    <w:p w:rsidR="00985742" w:rsidRPr="001B2E14" w:rsidRDefault="00985742" w:rsidP="00985742">
      <w:pPr>
        <w:pStyle w:val="ListParagraph"/>
        <w:numPr>
          <w:ilvl w:val="0"/>
          <w:numId w:val="37"/>
        </w:numPr>
        <w:spacing w:before="100" w:after="100" w:line="240" w:lineRule="auto"/>
        <w:ind w:right="144"/>
        <w:rPr>
          <w:rFonts w:ascii="Arial" w:hAnsi="Arial" w:cs="Arial"/>
          <w:b/>
        </w:rPr>
      </w:pPr>
      <w:r w:rsidRPr="001B2E14">
        <w:rPr>
          <w:rFonts w:ascii="Arial" w:hAnsi="Arial" w:cs="Arial"/>
        </w:rPr>
        <w:t>How did the relationship between the old and new information you learned affect your personal experience with implementing the Standard and Indicators in your field-based internship activities? (2 Points)</w:t>
      </w:r>
    </w:p>
    <w:p w:rsidR="00985742" w:rsidRDefault="00985742" w:rsidP="00985742">
      <w:pPr>
        <w:pStyle w:val="ListParagraph"/>
        <w:spacing w:before="100" w:after="100" w:line="240" w:lineRule="auto"/>
        <w:ind w:left="0" w:right="144"/>
        <w:rPr>
          <w:rFonts w:ascii="Arial" w:hAnsi="Arial" w:cs="Arial"/>
          <w:b/>
          <w:u w:val="single"/>
        </w:rPr>
      </w:pPr>
      <w:r w:rsidRPr="004B1860">
        <w:rPr>
          <w:rFonts w:ascii="Arial" w:hAnsi="Arial" w:cs="Arial"/>
          <w:b/>
          <w:u w:val="single"/>
        </w:rPr>
        <w:t>Learn as a Learner</w:t>
      </w:r>
    </w:p>
    <w:p w:rsidR="00985742" w:rsidRPr="001B2E14" w:rsidRDefault="00985742" w:rsidP="00985742">
      <w:pPr>
        <w:pStyle w:val="ListParagraph"/>
        <w:numPr>
          <w:ilvl w:val="0"/>
          <w:numId w:val="39"/>
        </w:numPr>
        <w:spacing w:before="100" w:after="100" w:line="240" w:lineRule="auto"/>
        <w:ind w:right="144"/>
        <w:rPr>
          <w:rFonts w:ascii="Arial" w:hAnsi="Arial" w:cs="Arial"/>
          <w:b/>
        </w:rPr>
      </w:pPr>
      <w:r w:rsidRPr="001B2E14">
        <w:rPr>
          <w:rFonts w:ascii="Arial" w:hAnsi="Arial" w:cs="Arial"/>
        </w:rPr>
        <w:t>Critically reflect upon your approach and strategies used in implementing the Standard and Indicators in your field-based internship activities.</w:t>
      </w:r>
      <w:r w:rsidRPr="001B2E14">
        <w:rPr>
          <w:rFonts w:ascii="Arial" w:hAnsi="Arial" w:cs="Arial"/>
        </w:rPr>
        <w:br/>
        <w:t>(3 Points)</w:t>
      </w:r>
    </w:p>
    <w:p w:rsidR="00985742" w:rsidRPr="00205AC5" w:rsidRDefault="00985742" w:rsidP="00985742">
      <w:pPr>
        <w:pStyle w:val="ListParagraph"/>
        <w:numPr>
          <w:ilvl w:val="0"/>
          <w:numId w:val="39"/>
        </w:numPr>
        <w:spacing w:before="100" w:after="100" w:line="240" w:lineRule="auto"/>
        <w:ind w:right="144"/>
        <w:rPr>
          <w:rFonts w:ascii="Arial" w:hAnsi="Arial" w:cs="Arial"/>
          <w:b/>
        </w:rPr>
      </w:pPr>
      <w:r w:rsidRPr="00205AC5">
        <w:rPr>
          <w:rFonts w:ascii="Arial" w:hAnsi="Arial" w:cs="Arial"/>
        </w:rPr>
        <w:t xml:space="preserve">Critically reflect upon how you learn as a learner and how you assess your own performance in implementing the Standard and Indicators in your field-based internship activities. </w:t>
      </w:r>
      <w:r w:rsidRPr="00205AC5">
        <w:rPr>
          <w:rFonts w:ascii="Arial" w:hAnsi="Arial" w:cs="Arial"/>
        </w:rPr>
        <w:br/>
        <w:t>(2 Points)</w:t>
      </w:r>
    </w:p>
    <w:p w:rsidR="00985742" w:rsidRPr="00C7389A" w:rsidRDefault="00985742" w:rsidP="00985742">
      <w:pPr>
        <w:pStyle w:val="ListParagraph"/>
        <w:numPr>
          <w:ilvl w:val="0"/>
          <w:numId w:val="39"/>
        </w:numPr>
        <w:spacing w:before="100" w:after="100" w:line="240" w:lineRule="auto"/>
        <w:ind w:right="144"/>
        <w:rPr>
          <w:rFonts w:ascii="Arial" w:hAnsi="Arial" w:cs="Arial"/>
          <w:b/>
        </w:rPr>
      </w:pPr>
      <w:r w:rsidRPr="00C7389A">
        <w:rPr>
          <w:rFonts w:ascii="Arial" w:hAnsi="Arial" w:cs="Arial"/>
        </w:rPr>
        <w:t xml:space="preserve">How did your learning and interaction with colleagues (such as discussion forum, web conferences, wiki and blog participation, etc.) affect the results of your performance </w:t>
      </w:r>
      <w:r w:rsidRPr="00C7389A">
        <w:rPr>
          <w:rFonts w:ascii="Arial" w:hAnsi="Arial" w:cs="Arial"/>
        </w:rPr>
        <w:lastRenderedPageBreak/>
        <w:t>with respect to implementing the Standard and Indicators in your field-based internship activities?</w:t>
      </w:r>
      <w:r w:rsidRPr="00C7389A">
        <w:rPr>
          <w:rFonts w:ascii="Arial" w:hAnsi="Arial" w:cs="Arial"/>
        </w:rPr>
        <w:br/>
        <w:t>(2 Points)</w:t>
      </w:r>
    </w:p>
    <w:p w:rsidR="00985742" w:rsidRDefault="00985742" w:rsidP="00985742">
      <w:pPr>
        <w:pStyle w:val="ListParagraph"/>
        <w:spacing w:before="100" w:after="100" w:line="240" w:lineRule="auto"/>
        <w:ind w:left="0" w:right="144"/>
        <w:rPr>
          <w:rFonts w:ascii="Arial" w:hAnsi="Arial" w:cs="Arial"/>
          <w:b/>
        </w:rPr>
      </w:pPr>
      <w:r w:rsidRPr="00CC4BDC">
        <w:rPr>
          <w:rFonts w:ascii="Arial" w:hAnsi="Arial" w:cs="Arial"/>
          <w:b/>
          <w:u w:val="single"/>
        </w:rPr>
        <w:t>Lifelong Learning Skills</w:t>
      </w:r>
    </w:p>
    <w:p w:rsidR="00985742" w:rsidRPr="00FA1E38" w:rsidRDefault="00985742" w:rsidP="00985742">
      <w:pPr>
        <w:pStyle w:val="ListParagraph"/>
        <w:numPr>
          <w:ilvl w:val="0"/>
          <w:numId w:val="46"/>
        </w:numPr>
        <w:spacing w:before="100" w:after="100" w:line="240" w:lineRule="auto"/>
        <w:ind w:right="144"/>
        <w:rPr>
          <w:rFonts w:ascii="Arial" w:hAnsi="Arial" w:cs="Arial"/>
          <w:b/>
        </w:rPr>
      </w:pPr>
      <w:r w:rsidRPr="00FA1E38">
        <w:rPr>
          <w:rFonts w:ascii="Arial" w:hAnsi="Arial" w:cs="Arial"/>
        </w:rPr>
        <w:t>Critically reflect  upon what you gained about learning and how you learn that will impact your future learning regarding the implementation of the Standard and Indicators.</w:t>
      </w:r>
      <w:r>
        <w:rPr>
          <w:rFonts w:ascii="Arial" w:hAnsi="Arial" w:cs="Arial"/>
        </w:rPr>
        <w:t xml:space="preserve"> </w:t>
      </w:r>
      <w:r w:rsidRPr="00FA1E38">
        <w:rPr>
          <w:rFonts w:ascii="Arial" w:hAnsi="Arial" w:cs="Arial"/>
        </w:rPr>
        <w:t>(3 Points)</w:t>
      </w:r>
    </w:p>
    <w:p w:rsidR="00985742" w:rsidRPr="006B45C8" w:rsidRDefault="00985742" w:rsidP="00985742">
      <w:pPr>
        <w:pStyle w:val="ListParagraph"/>
        <w:numPr>
          <w:ilvl w:val="0"/>
          <w:numId w:val="46"/>
        </w:numPr>
        <w:spacing w:before="100" w:after="100" w:line="240" w:lineRule="auto"/>
        <w:ind w:right="144"/>
        <w:rPr>
          <w:rFonts w:ascii="Arial" w:hAnsi="Arial" w:cs="Arial"/>
          <w:b/>
          <w:u w:val="single"/>
        </w:rPr>
      </w:pPr>
      <w:r w:rsidRPr="006B45C8">
        <w:rPr>
          <w:rFonts w:ascii="Arial" w:hAnsi="Arial" w:cs="Arial"/>
        </w:rPr>
        <w:t>How will your past interactions and collaborations with colleagues impact your future learning experiences with regard to the implementation of the Standard and Indicators?</w:t>
      </w:r>
      <w:r w:rsidRPr="006B45C8">
        <w:rPr>
          <w:rFonts w:ascii="Arial" w:hAnsi="Arial" w:cs="Arial"/>
        </w:rPr>
        <w:br/>
        <w:t>(2 Points)</w:t>
      </w:r>
    </w:p>
    <w:p w:rsidR="00985742" w:rsidRPr="00575280" w:rsidRDefault="00985742" w:rsidP="00985742">
      <w:pPr>
        <w:pStyle w:val="ListParagraph"/>
        <w:numPr>
          <w:ilvl w:val="0"/>
          <w:numId w:val="46"/>
        </w:numPr>
        <w:spacing w:before="100" w:after="100" w:line="240" w:lineRule="auto"/>
        <w:ind w:right="144"/>
        <w:rPr>
          <w:rFonts w:ascii="Arial" w:hAnsi="Arial" w:cs="Arial"/>
          <w:b/>
          <w:u w:val="single"/>
        </w:rPr>
      </w:pPr>
      <w:r w:rsidRPr="002E16C0">
        <w:rPr>
          <w:rFonts w:ascii="Arial" w:hAnsi="Arial" w:cs="Arial"/>
        </w:rPr>
        <w:t>As a lifelong learner, what questions or issues challenge you and are worthy of future research or investigation with regard to the implementation of the Standard and Indicators?</w:t>
      </w:r>
      <w:r>
        <w:rPr>
          <w:rFonts w:ascii="Arial" w:hAnsi="Arial" w:cs="Arial"/>
        </w:rPr>
        <w:t xml:space="preserve"> </w:t>
      </w:r>
      <w:r w:rsidRPr="002E16C0">
        <w:rPr>
          <w:rFonts w:ascii="Arial" w:hAnsi="Arial" w:cs="Arial"/>
        </w:rPr>
        <w:t>(2 Points)</w:t>
      </w:r>
    </w:p>
    <w:p w:rsidR="00985742" w:rsidRPr="002E16C0" w:rsidRDefault="00985742" w:rsidP="00985742">
      <w:pPr>
        <w:pStyle w:val="ListParagraph"/>
        <w:spacing w:before="100" w:after="100" w:line="240" w:lineRule="auto"/>
        <w:ind w:left="0" w:right="144"/>
        <w:rPr>
          <w:rFonts w:ascii="Arial" w:hAnsi="Arial" w:cs="Arial"/>
          <w:b/>
          <w:u w:val="single"/>
        </w:rPr>
      </w:pPr>
      <w:r w:rsidRPr="002E16C0">
        <w:rPr>
          <w:rFonts w:ascii="Arial" w:hAnsi="Arial" w:cs="Arial"/>
          <w:b/>
          <w:u w:val="single"/>
        </w:rPr>
        <w:t>Additional Criteria</w:t>
      </w:r>
    </w:p>
    <w:p w:rsidR="00985742" w:rsidRDefault="00985742" w:rsidP="00985742">
      <w:pPr>
        <w:pStyle w:val="ListParagraph"/>
        <w:numPr>
          <w:ilvl w:val="0"/>
          <w:numId w:val="47"/>
        </w:numPr>
        <w:spacing w:before="100" w:after="100" w:line="240" w:lineRule="auto"/>
        <w:ind w:right="144"/>
        <w:rPr>
          <w:rFonts w:ascii="Arial" w:hAnsi="Arial" w:cs="Arial"/>
          <w:b/>
        </w:rPr>
      </w:pPr>
      <w:r w:rsidRPr="00CC4BDC">
        <w:rPr>
          <w:rFonts w:ascii="Arial" w:hAnsi="Arial" w:cs="Arial"/>
        </w:rPr>
        <w:t>Content posted to e-Portfolio wiki/blog/Google site</w:t>
      </w:r>
      <w:r>
        <w:rPr>
          <w:rFonts w:ascii="Arial" w:hAnsi="Arial" w:cs="Arial"/>
        </w:rPr>
        <w:t xml:space="preserve"> </w:t>
      </w:r>
      <w:r w:rsidRPr="007D4359">
        <w:rPr>
          <w:rFonts w:ascii="Arial" w:hAnsi="Arial" w:cs="Arial"/>
        </w:rPr>
        <w:t>(1 Point)</w:t>
      </w:r>
    </w:p>
    <w:p w:rsidR="00985742" w:rsidRPr="007D4359" w:rsidRDefault="00985742" w:rsidP="00985742">
      <w:pPr>
        <w:pStyle w:val="ListParagraph"/>
        <w:numPr>
          <w:ilvl w:val="0"/>
          <w:numId w:val="47"/>
        </w:numPr>
        <w:spacing w:before="100" w:after="100" w:line="240" w:lineRule="auto"/>
        <w:ind w:right="144"/>
        <w:rPr>
          <w:rFonts w:ascii="Arial" w:hAnsi="Arial" w:cs="Arial"/>
        </w:rPr>
      </w:pPr>
      <w:r w:rsidRPr="007D75BE">
        <w:rPr>
          <w:rFonts w:ascii="Arial" w:hAnsi="Arial" w:cs="Arial"/>
        </w:rPr>
        <w:t xml:space="preserve">Mechanics </w:t>
      </w:r>
      <w:r w:rsidRPr="007D4359">
        <w:rPr>
          <w:rFonts w:ascii="Arial" w:hAnsi="Arial" w:cs="Arial"/>
        </w:rPr>
        <w:t>(1 Point)</w:t>
      </w:r>
    </w:p>
    <w:p w:rsidR="00985742" w:rsidRDefault="00985742" w:rsidP="00985742">
      <w:pPr>
        <w:pStyle w:val="ListParagraph"/>
        <w:numPr>
          <w:ilvl w:val="0"/>
          <w:numId w:val="47"/>
        </w:numPr>
        <w:spacing w:before="100" w:after="100" w:line="240" w:lineRule="auto"/>
        <w:ind w:right="144"/>
        <w:rPr>
          <w:rFonts w:ascii="Arial" w:hAnsi="Arial" w:cs="Arial"/>
          <w:b/>
        </w:rPr>
      </w:pPr>
      <w:r w:rsidRPr="007D75BE">
        <w:rPr>
          <w:rFonts w:ascii="Arial" w:hAnsi="Arial" w:cs="Arial"/>
        </w:rPr>
        <w:t xml:space="preserve">APA Format </w:t>
      </w:r>
      <w:r w:rsidRPr="007D4359">
        <w:rPr>
          <w:rFonts w:ascii="Arial" w:hAnsi="Arial" w:cs="Arial"/>
        </w:rPr>
        <w:t>(1 Point)</w:t>
      </w:r>
    </w:p>
    <w:p w:rsidR="00985742" w:rsidRPr="007D75BE" w:rsidRDefault="00985742" w:rsidP="00985742">
      <w:pPr>
        <w:pStyle w:val="ListParagraph"/>
        <w:numPr>
          <w:ilvl w:val="0"/>
          <w:numId w:val="47"/>
        </w:numPr>
        <w:spacing w:before="100" w:after="100" w:line="240" w:lineRule="auto"/>
        <w:ind w:right="144"/>
        <w:rPr>
          <w:rFonts w:ascii="Arial" w:hAnsi="Arial" w:cs="Arial"/>
          <w:b/>
        </w:rPr>
      </w:pPr>
      <w:r w:rsidRPr="007D75BE">
        <w:rPr>
          <w:rFonts w:ascii="Arial" w:hAnsi="Arial" w:cs="Arial"/>
        </w:rPr>
        <w:t xml:space="preserve">Minimum of 3 References </w:t>
      </w:r>
      <w:r w:rsidRPr="007D4359">
        <w:rPr>
          <w:rFonts w:ascii="Arial" w:hAnsi="Arial" w:cs="Arial"/>
        </w:rPr>
        <w:t>(1 Point)</w:t>
      </w:r>
    </w:p>
    <w:p w:rsidR="00985742" w:rsidRDefault="00985742" w:rsidP="00985742">
      <w:pPr>
        <w:spacing w:after="100"/>
        <w:ind w:right="-270"/>
        <w:rPr>
          <w:rFonts w:ascii="Arial" w:hAnsi="Arial" w:cs="Arial"/>
          <w:b/>
          <w:sz w:val="22"/>
          <w:szCs w:val="22"/>
        </w:rPr>
      </w:pPr>
      <w:r w:rsidRPr="007D4359">
        <w:rPr>
          <w:rFonts w:ascii="Arial" w:hAnsi="Arial" w:cs="Arial"/>
          <w:bCs/>
          <w:sz w:val="22"/>
          <w:szCs w:val="22"/>
        </w:rPr>
        <w:t xml:space="preserve"> (Maximum 25 points)</w:t>
      </w:r>
      <w:r>
        <w:rPr>
          <w:rFonts w:ascii="Arial" w:hAnsi="Arial" w:cs="Arial"/>
          <w:b/>
          <w:bCs/>
          <w:sz w:val="22"/>
          <w:szCs w:val="22"/>
        </w:rPr>
        <w:br/>
      </w: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985742" w:rsidRDefault="00985742" w:rsidP="00985742">
      <w:pPr>
        <w:spacing w:after="100"/>
        <w:ind w:right="-270"/>
        <w:rPr>
          <w:rFonts w:ascii="Arial" w:hAnsi="Arial" w:cs="Arial"/>
          <w:b/>
          <w:sz w:val="22"/>
          <w:szCs w:val="22"/>
        </w:rPr>
      </w:pPr>
    </w:p>
    <w:p w:rsidR="00E762AF" w:rsidRDefault="00E762AF" w:rsidP="00985742">
      <w:pPr>
        <w:spacing w:after="100"/>
        <w:ind w:right="-270"/>
        <w:rPr>
          <w:rFonts w:ascii="Arial" w:hAnsi="Arial" w:cs="Arial"/>
          <w:b/>
          <w:sz w:val="22"/>
          <w:szCs w:val="22"/>
        </w:rPr>
      </w:pPr>
    </w:p>
    <w:p w:rsidR="00E762AF" w:rsidRDefault="00E762AF" w:rsidP="00985742">
      <w:pPr>
        <w:spacing w:after="100"/>
        <w:ind w:right="-270"/>
        <w:rPr>
          <w:rFonts w:ascii="Arial" w:hAnsi="Arial" w:cs="Arial"/>
          <w:b/>
          <w:sz w:val="22"/>
          <w:szCs w:val="22"/>
        </w:rPr>
      </w:pPr>
    </w:p>
    <w:p w:rsidR="004A468B" w:rsidRPr="00F04E54" w:rsidRDefault="004A468B" w:rsidP="00985742">
      <w:pPr>
        <w:spacing w:after="100"/>
        <w:ind w:right="-270"/>
        <w:rPr>
          <w:rFonts w:ascii="Arial" w:hAnsi="Arial" w:cs="Arial"/>
          <w:b/>
          <w:sz w:val="22"/>
          <w:szCs w:val="22"/>
        </w:rPr>
      </w:pPr>
      <w:r>
        <w:rPr>
          <w:rFonts w:ascii="Arial" w:hAnsi="Arial" w:cs="Arial"/>
          <w:b/>
          <w:sz w:val="22"/>
          <w:szCs w:val="22"/>
        </w:rPr>
        <w:t>Workspace</w:t>
      </w:r>
    </w:p>
    <w:p w:rsidR="004A468B" w:rsidRPr="004A468B" w:rsidRDefault="00160B06" w:rsidP="004A468B">
      <w:pPr>
        <w:spacing w:after="200"/>
        <w:rPr>
          <w:rFonts w:ascii="Arial" w:hAnsi="Arial" w:cs="Arial"/>
          <w:sz w:val="22"/>
          <w:szCs w:val="22"/>
        </w:rPr>
      </w:pPr>
      <w:r>
        <w:rPr>
          <w:rFonts w:ascii="Arial" w:hAnsi="Arial" w:cs="Arial"/>
          <w:sz w:val="22"/>
          <w:szCs w:val="22"/>
        </w:rPr>
        <w:t xml:space="preserve">Provide the </w:t>
      </w:r>
      <w:r w:rsidR="001239FB" w:rsidRPr="001239FB">
        <w:rPr>
          <w:rFonts w:ascii="Arial" w:hAnsi="Arial" w:cs="Arial"/>
          <w:sz w:val="22"/>
          <w:szCs w:val="22"/>
        </w:rPr>
        <w:t>e-Portfolio wiki/blog/Google site</w:t>
      </w:r>
      <w:r>
        <w:rPr>
          <w:rFonts w:ascii="Arial" w:hAnsi="Arial" w:cs="Arial"/>
          <w:sz w:val="22"/>
          <w:szCs w:val="22"/>
        </w:rPr>
        <w:t xml:space="preserve"> link to your </w:t>
      </w:r>
      <w:r w:rsidR="004A468B" w:rsidRPr="004A468B">
        <w:rPr>
          <w:rFonts w:ascii="Arial" w:hAnsi="Arial" w:cs="Arial"/>
          <w:sz w:val="22"/>
          <w:szCs w:val="22"/>
        </w:rPr>
        <w:t>Technology Facilitator Standard II: Planning and Designing Learning Environments and Experiences</w:t>
      </w:r>
      <w:r>
        <w:rPr>
          <w:rFonts w:ascii="Arial" w:hAnsi="Arial" w:cs="Arial"/>
          <w:sz w:val="22"/>
          <w:szCs w:val="22"/>
        </w:rPr>
        <w:t xml:space="preserve"> reflection</w:t>
      </w:r>
      <w:r w:rsidR="004A468B" w:rsidRPr="004A468B">
        <w:rPr>
          <w:rFonts w:ascii="Arial" w:hAnsi="Arial" w:cs="Arial"/>
          <w:sz w:val="22"/>
          <w:szCs w:val="22"/>
        </w:rPr>
        <w:t xml:space="preserv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4A468B" w:rsidRPr="00440EBC" w:rsidTr="00954FBD">
        <w:tc>
          <w:tcPr>
            <w:tcW w:w="9576" w:type="dxa"/>
          </w:tcPr>
          <w:p w:rsidR="004A468B" w:rsidRPr="00440EBC" w:rsidRDefault="005B2C41" w:rsidP="00954FBD">
            <w:pPr>
              <w:spacing w:after="200"/>
              <w:rPr>
                <w:rFonts w:ascii="Arial" w:hAnsi="Arial" w:cs="Arial"/>
                <w:sz w:val="22"/>
                <w:szCs w:val="22"/>
              </w:rPr>
            </w:pPr>
            <w:hyperlink r:id="rId15" w:history="1">
              <w:r w:rsidRPr="00237788">
                <w:rPr>
                  <w:rStyle w:val="Hyperlink"/>
                  <w:rFonts w:ascii="Arial" w:hAnsi="Arial" w:cs="Arial"/>
                  <w:sz w:val="22"/>
                  <w:szCs w:val="22"/>
                </w:rPr>
                <w:t>http://lamar-portfolio.wikispaces.com/Internship+in+Educational+Technology</w:t>
              </w:r>
            </w:hyperlink>
            <w:r>
              <w:rPr>
                <w:rFonts w:ascii="Arial" w:hAnsi="Arial" w:cs="Arial"/>
                <w:sz w:val="22"/>
                <w:szCs w:val="22"/>
              </w:rPr>
              <w:t xml:space="preserve"> </w:t>
            </w:r>
          </w:p>
        </w:tc>
      </w:tr>
    </w:tbl>
    <w:p w:rsidR="004A468B" w:rsidRPr="00F04E54" w:rsidRDefault="004A468B" w:rsidP="00B82438">
      <w:pPr>
        <w:spacing w:after="100"/>
        <w:rPr>
          <w:rFonts w:ascii="Arial" w:hAnsi="Arial" w:cs="Arial"/>
          <w:sz w:val="22"/>
          <w:szCs w:val="22"/>
        </w:rPr>
      </w:pPr>
    </w:p>
    <w:p w:rsidR="00B41C4C" w:rsidRPr="00F04E54" w:rsidRDefault="00B41C4C" w:rsidP="006F5B41">
      <w:pPr>
        <w:spacing w:after="100"/>
        <w:rPr>
          <w:rFonts w:ascii="Arial" w:hAnsi="Arial" w:cs="Arial"/>
          <w:sz w:val="22"/>
          <w:szCs w:val="22"/>
        </w:rPr>
      </w:pPr>
    </w:p>
    <w:sectPr w:rsidR="00B41C4C" w:rsidRPr="00F04E54" w:rsidSect="00B82438">
      <w:headerReference w:type="default" r:id="rId16"/>
      <w:footerReference w:type="default" r:id="rId17"/>
      <w:pgSz w:w="12240" w:h="15840"/>
      <w:pgMar w:top="1620" w:right="1440" w:bottom="1440" w:left="1440" w:header="108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C8B" w:rsidRDefault="00FB3C8B">
      <w:r>
        <w:separator/>
      </w:r>
    </w:p>
  </w:endnote>
  <w:endnote w:type="continuationSeparator" w:id="0">
    <w:p w:rsidR="00FB3C8B" w:rsidRDefault="00FB3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altName w:val="Lath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3F" w:rsidRPr="00F966A3" w:rsidRDefault="00054E3F" w:rsidP="00F966A3">
    <w:pPr>
      <w:pStyle w:val="Footer"/>
      <w:rPr>
        <w:rFonts w:ascii="Arial" w:hAnsi="Arial" w:cs="Arial"/>
        <w:sz w:val="22"/>
        <w:szCs w:val="22"/>
      </w:rPr>
    </w:pPr>
    <w:r w:rsidRPr="00F966A3">
      <w:rPr>
        <w:rFonts w:ascii="Arial" w:hAnsi="Arial" w:cs="Arial"/>
        <w:sz w:val="22"/>
        <w:szCs w:val="22"/>
      </w:rPr>
      <w:t xml:space="preserve">2010 Lamar University                                                                                 Page </w:t>
    </w:r>
    <w:r w:rsidRPr="00F966A3">
      <w:rPr>
        <w:rFonts w:ascii="Arial" w:hAnsi="Arial" w:cs="Arial"/>
        <w:b/>
        <w:sz w:val="22"/>
        <w:szCs w:val="22"/>
      </w:rPr>
      <w:fldChar w:fldCharType="begin"/>
    </w:r>
    <w:r w:rsidRPr="00F966A3">
      <w:rPr>
        <w:rFonts w:ascii="Arial" w:hAnsi="Arial" w:cs="Arial"/>
        <w:b/>
        <w:sz w:val="22"/>
        <w:szCs w:val="22"/>
      </w:rPr>
      <w:instrText xml:space="preserve"> PAGE </w:instrText>
    </w:r>
    <w:r w:rsidRPr="00F966A3">
      <w:rPr>
        <w:rFonts w:ascii="Arial" w:hAnsi="Arial" w:cs="Arial"/>
        <w:b/>
        <w:sz w:val="22"/>
        <w:szCs w:val="22"/>
      </w:rPr>
      <w:fldChar w:fldCharType="separate"/>
    </w:r>
    <w:r w:rsidR="005B2C41">
      <w:rPr>
        <w:rFonts w:ascii="Arial" w:hAnsi="Arial" w:cs="Arial"/>
        <w:b/>
        <w:noProof/>
        <w:sz w:val="22"/>
        <w:szCs w:val="22"/>
      </w:rPr>
      <w:t>23</w:t>
    </w:r>
    <w:r w:rsidRPr="00F966A3">
      <w:rPr>
        <w:rFonts w:ascii="Arial" w:hAnsi="Arial" w:cs="Arial"/>
        <w:b/>
        <w:sz w:val="22"/>
        <w:szCs w:val="22"/>
      </w:rPr>
      <w:fldChar w:fldCharType="end"/>
    </w:r>
    <w:r w:rsidRPr="00F966A3">
      <w:rPr>
        <w:rFonts w:ascii="Arial" w:hAnsi="Arial" w:cs="Arial"/>
        <w:sz w:val="22"/>
        <w:szCs w:val="22"/>
      </w:rPr>
      <w:t xml:space="preserve"> of </w:t>
    </w:r>
    <w:r w:rsidRPr="00F966A3">
      <w:rPr>
        <w:rFonts w:ascii="Arial" w:hAnsi="Arial" w:cs="Arial"/>
        <w:b/>
        <w:sz w:val="22"/>
        <w:szCs w:val="22"/>
      </w:rPr>
      <w:fldChar w:fldCharType="begin"/>
    </w:r>
    <w:r w:rsidRPr="00F966A3">
      <w:rPr>
        <w:rFonts w:ascii="Arial" w:hAnsi="Arial" w:cs="Arial"/>
        <w:b/>
        <w:sz w:val="22"/>
        <w:szCs w:val="22"/>
      </w:rPr>
      <w:instrText xml:space="preserve"> NUMPAGES  </w:instrText>
    </w:r>
    <w:r w:rsidRPr="00F966A3">
      <w:rPr>
        <w:rFonts w:ascii="Arial" w:hAnsi="Arial" w:cs="Arial"/>
        <w:b/>
        <w:sz w:val="22"/>
        <w:szCs w:val="22"/>
      </w:rPr>
      <w:fldChar w:fldCharType="separate"/>
    </w:r>
    <w:r w:rsidR="005B2C41">
      <w:rPr>
        <w:rFonts w:ascii="Arial" w:hAnsi="Arial" w:cs="Arial"/>
        <w:b/>
        <w:noProof/>
        <w:sz w:val="22"/>
        <w:szCs w:val="22"/>
      </w:rPr>
      <w:t>29</w:t>
    </w:r>
    <w:r w:rsidRPr="00F966A3">
      <w:rPr>
        <w:rFonts w:ascii="Arial" w:hAnsi="Arial" w:cs="Arial"/>
        <w:b/>
        <w:sz w:val="22"/>
        <w:szCs w:val="22"/>
      </w:rPr>
      <w:fldChar w:fldCharType="end"/>
    </w:r>
  </w:p>
  <w:p w:rsidR="00054E3F" w:rsidRPr="00F966A3" w:rsidRDefault="00054E3F" w:rsidP="00445C76">
    <w:pPr>
      <w:pStyle w:val="Footer"/>
      <w:tabs>
        <w:tab w:val="clear" w:pos="4320"/>
        <w:tab w:val="clear" w:pos="8640"/>
        <w:tab w:val="right" w:pos="9000"/>
      </w:tabs>
      <w:ind w:right="360"/>
      <w:rPr>
        <w:rFonts w:ascii="Arial" w:hAnsi="Arial"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C8B" w:rsidRDefault="00FB3C8B">
      <w:r>
        <w:separator/>
      </w:r>
    </w:p>
  </w:footnote>
  <w:footnote w:type="continuationSeparator" w:id="0">
    <w:p w:rsidR="00FB3C8B" w:rsidRDefault="00FB3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E3F" w:rsidRDefault="00054E3F" w:rsidP="000578BD">
    <w:pPr>
      <w:pStyle w:val="ACEsubhead2"/>
      <w:rPr>
        <w:color w:val="548DD4"/>
      </w:rPr>
    </w:pPr>
    <w:r>
      <w:rPr>
        <w:color w:val="548DD4"/>
      </w:rPr>
      <w:t>EDLD 53</w:t>
    </w:r>
    <w:r w:rsidR="0016661B">
      <w:rPr>
        <w:color w:val="548DD4"/>
      </w:rPr>
      <w:t>70</w:t>
    </w:r>
    <w:r>
      <w:rPr>
        <w:color w:val="548DD4"/>
      </w:rPr>
      <w:t xml:space="preserve"> Educational Technology Leadership Internship</w:t>
    </w:r>
  </w:p>
  <w:p w:rsidR="005B2C41" w:rsidRPr="0050241D" w:rsidRDefault="005B2C41" w:rsidP="000578BD">
    <w:pPr>
      <w:pStyle w:val="ACEsubhead2"/>
    </w:pPr>
    <w:r>
      <w:rPr>
        <w:color w:val="548DD4"/>
      </w:rPr>
      <w:t>Jack Robertson ET8019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singleLevel"/>
    <w:tmpl w:val="00000002"/>
    <w:name w:val="WW8Num14"/>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8"/>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9"/>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30"/>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44"/>
    <w:lvl w:ilvl="0">
      <w:start w:val="1"/>
      <w:numFmt w:val="bullet"/>
      <w:lvlText w:val=""/>
      <w:lvlJc w:val="left"/>
      <w:pPr>
        <w:tabs>
          <w:tab w:val="num" w:pos="720"/>
        </w:tabs>
        <w:ind w:left="720" w:hanging="360"/>
      </w:pPr>
      <w:rPr>
        <w:rFonts w:ascii="Symbol" w:hAnsi="Symbol"/>
      </w:rPr>
    </w:lvl>
  </w:abstractNum>
  <w:abstractNum w:abstractNumId="7">
    <w:nsid w:val="036A3953"/>
    <w:multiLevelType w:val="hybridMultilevel"/>
    <w:tmpl w:val="B9744CBC"/>
    <w:lvl w:ilvl="0" w:tplc="92E62C08">
      <w:start w:val="2"/>
      <w:numFmt w:val="bullet"/>
      <w:lvlText w:val="-"/>
      <w:lvlJc w:val="left"/>
      <w:pPr>
        <w:ind w:left="504" w:hanging="360"/>
      </w:pPr>
      <w:rPr>
        <w:rFonts w:ascii="Arial Narrow" w:eastAsia="Times New Roman" w:hAnsi="Arial Narrow" w:cs="Aria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8">
    <w:nsid w:val="0BD93AE5"/>
    <w:multiLevelType w:val="hybridMultilevel"/>
    <w:tmpl w:val="2048E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285AB7"/>
    <w:multiLevelType w:val="hybridMultilevel"/>
    <w:tmpl w:val="282C8618"/>
    <w:lvl w:ilvl="0" w:tplc="DDB85B4E">
      <w:start w:val="4"/>
      <w:numFmt w:val="bullet"/>
      <w:lvlText w:val="-"/>
      <w:lvlJc w:val="left"/>
      <w:pPr>
        <w:ind w:left="504" w:hanging="360"/>
      </w:pPr>
      <w:rPr>
        <w:rFonts w:ascii="Arial Narrow" w:eastAsia="SimSun" w:hAnsi="Arial Narrow" w:cs="Aria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0">
    <w:nsid w:val="18C57738"/>
    <w:multiLevelType w:val="hybridMultilevel"/>
    <w:tmpl w:val="D9726F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B16662"/>
    <w:multiLevelType w:val="hybridMultilevel"/>
    <w:tmpl w:val="37BED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253FA0"/>
    <w:multiLevelType w:val="hybridMultilevel"/>
    <w:tmpl w:val="386E5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41443D6"/>
    <w:multiLevelType w:val="hybridMultilevel"/>
    <w:tmpl w:val="346C6FAC"/>
    <w:lvl w:ilvl="0" w:tplc="A9D6175A">
      <w:start w:val="2"/>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620EA6"/>
    <w:multiLevelType w:val="hybridMultilevel"/>
    <w:tmpl w:val="EE164B3A"/>
    <w:lvl w:ilvl="0" w:tplc="6C162384">
      <w:start w:val="4"/>
      <w:numFmt w:val="bullet"/>
      <w:lvlText w:val="-"/>
      <w:lvlJc w:val="left"/>
      <w:pPr>
        <w:ind w:left="516" w:hanging="360"/>
      </w:pPr>
      <w:rPr>
        <w:rFonts w:ascii="Arial Narrow" w:eastAsia="SimSun" w:hAnsi="Arial Narrow" w:cs="Arial" w:hint="default"/>
      </w:rPr>
    </w:lvl>
    <w:lvl w:ilvl="1" w:tplc="04090003" w:tentative="1">
      <w:start w:val="1"/>
      <w:numFmt w:val="bullet"/>
      <w:lvlText w:val="o"/>
      <w:lvlJc w:val="left"/>
      <w:pPr>
        <w:ind w:left="1236" w:hanging="360"/>
      </w:pPr>
      <w:rPr>
        <w:rFonts w:ascii="Courier New" w:hAnsi="Courier New" w:cs="Courier New" w:hint="default"/>
      </w:rPr>
    </w:lvl>
    <w:lvl w:ilvl="2" w:tplc="04090005" w:tentative="1">
      <w:start w:val="1"/>
      <w:numFmt w:val="bullet"/>
      <w:lvlText w:val=""/>
      <w:lvlJc w:val="left"/>
      <w:pPr>
        <w:ind w:left="1956" w:hanging="360"/>
      </w:pPr>
      <w:rPr>
        <w:rFonts w:ascii="Wingdings" w:hAnsi="Wingdings" w:hint="default"/>
      </w:rPr>
    </w:lvl>
    <w:lvl w:ilvl="3" w:tplc="04090001" w:tentative="1">
      <w:start w:val="1"/>
      <w:numFmt w:val="bullet"/>
      <w:lvlText w:val=""/>
      <w:lvlJc w:val="left"/>
      <w:pPr>
        <w:ind w:left="2676" w:hanging="360"/>
      </w:pPr>
      <w:rPr>
        <w:rFonts w:ascii="Symbol" w:hAnsi="Symbol" w:hint="default"/>
      </w:rPr>
    </w:lvl>
    <w:lvl w:ilvl="4" w:tplc="04090003" w:tentative="1">
      <w:start w:val="1"/>
      <w:numFmt w:val="bullet"/>
      <w:lvlText w:val="o"/>
      <w:lvlJc w:val="left"/>
      <w:pPr>
        <w:ind w:left="3396" w:hanging="360"/>
      </w:pPr>
      <w:rPr>
        <w:rFonts w:ascii="Courier New" w:hAnsi="Courier New" w:cs="Courier New" w:hint="default"/>
      </w:rPr>
    </w:lvl>
    <w:lvl w:ilvl="5" w:tplc="04090005" w:tentative="1">
      <w:start w:val="1"/>
      <w:numFmt w:val="bullet"/>
      <w:lvlText w:val=""/>
      <w:lvlJc w:val="left"/>
      <w:pPr>
        <w:ind w:left="4116" w:hanging="360"/>
      </w:pPr>
      <w:rPr>
        <w:rFonts w:ascii="Wingdings" w:hAnsi="Wingdings" w:hint="default"/>
      </w:rPr>
    </w:lvl>
    <w:lvl w:ilvl="6" w:tplc="04090001" w:tentative="1">
      <w:start w:val="1"/>
      <w:numFmt w:val="bullet"/>
      <w:lvlText w:val=""/>
      <w:lvlJc w:val="left"/>
      <w:pPr>
        <w:ind w:left="4836" w:hanging="360"/>
      </w:pPr>
      <w:rPr>
        <w:rFonts w:ascii="Symbol" w:hAnsi="Symbol" w:hint="default"/>
      </w:rPr>
    </w:lvl>
    <w:lvl w:ilvl="7" w:tplc="04090003" w:tentative="1">
      <w:start w:val="1"/>
      <w:numFmt w:val="bullet"/>
      <w:lvlText w:val="o"/>
      <w:lvlJc w:val="left"/>
      <w:pPr>
        <w:ind w:left="5556" w:hanging="360"/>
      </w:pPr>
      <w:rPr>
        <w:rFonts w:ascii="Courier New" w:hAnsi="Courier New" w:cs="Courier New" w:hint="default"/>
      </w:rPr>
    </w:lvl>
    <w:lvl w:ilvl="8" w:tplc="04090005" w:tentative="1">
      <w:start w:val="1"/>
      <w:numFmt w:val="bullet"/>
      <w:lvlText w:val=""/>
      <w:lvlJc w:val="left"/>
      <w:pPr>
        <w:ind w:left="6276" w:hanging="360"/>
      </w:pPr>
      <w:rPr>
        <w:rFonts w:ascii="Wingdings" w:hAnsi="Wingdings" w:hint="default"/>
      </w:rPr>
    </w:lvl>
  </w:abstractNum>
  <w:abstractNum w:abstractNumId="16">
    <w:nsid w:val="27983701"/>
    <w:multiLevelType w:val="hybridMultilevel"/>
    <w:tmpl w:val="C478A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F82707"/>
    <w:multiLevelType w:val="hybridMultilevel"/>
    <w:tmpl w:val="CC1AA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D83014"/>
    <w:multiLevelType w:val="hybridMultilevel"/>
    <w:tmpl w:val="5DCA906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2C550043"/>
    <w:multiLevelType w:val="hybridMultilevel"/>
    <w:tmpl w:val="1682BF10"/>
    <w:lvl w:ilvl="0" w:tplc="08B674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2EF80B26"/>
    <w:multiLevelType w:val="hybridMultilevel"/>
    <w:tmpl w:val="AB9C233E"/>
    <w:lvl w:ilvl="0" w:tplc="952E9B7E">
      <w:start w:val="1"/>
      <w:numFmt w:val="bullet"/>
      <w:lvlText w:val="-"/>
      <w:lvlJc w:val="left"/>
      <w:pPr>
        <w:ind w:left="504" w:hanging="360"/>
      </w:pPr>
      <w:rPr>
        <w:rFonts w:ascii="Arial Narrow" w:eastAsia="Times New Roman" w:hAnsi="Arial Narrow" w:cs="Aria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1">
    <w:nsid w:val="32937EFB"/>
    <w:multiLevelType w:val="hybridMultilevel"/>
    <w:tmpl w:val="519C5844"/>
    <w:lvl w:ilvl="0" w:tplc="0FA47A6E">
      <w:start w:val="1"/>
      <w:numFmt w:val="bullet"/>
      <w:lvlText w:val="-"/>
      <w:lvlJc w:val="left"/>
      <w:pPr>
        <w:ind w:left="504" w:hanging="360"/>
      </w:pPr>
      <w:rPr>
        <w:rFonts w:ascii="Arial Narrow" w:eastAsia="Times New Roman" w:hAnsi="Arial Narrow" w:cs="Arial" w:hint="default"/>
        <w:b w:val="0"/>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2">
    <w:nsid w:val="33FD307E"/>
    <w:multiLevelType w:val="hybridMultilevel"/>
    <w:tmpl w:val="BC242E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66B5837"/>
    <w:multiLevelType w:val="hybridMultilevel"/>
    <w:tmpl w:val="0EC2A49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nsid w:val="39EE30FB"/>
    <w:multiLevelType w:val="hybridMultilevel"/>
    <w:tmpl w:val="9E98D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A981F22"/>
    <w:multiLevelType w:val="hybridMultilevel"/>
    <w:tmpl w:val="0B9801F8"/>
    <w:lvl w:ilvl="0" w:tplc="1F569718">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F6D7DBE"/>
    <w:multiLevelType w:val="hybridMultilevel"/>
    <w:tmpl w:val="1B0E7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8236A"/>
    <w:multiLevelType w:val="hybridMultilevel"/>
    <w:tmpl w:val="954CF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186713"/>
    <w:multiLevelType w:val="hybridMultilevel"/>
    <w:tmpl w:val="03B0BC76"/>
    <w:lvl w:ilvl="0" w:tplc="76C4BB3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1C441DF"/>
    <w:multiLevelType w:val="hybridMultilevel"/>
    <w:tmpl w:val="5914B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B13ACB"/>
    <w:multiLevelType w:val="hybridMultilevel"/>
    <w:tmpl w:val="7B9CAEBC"/>
    <w:lvl w:ilvl="0" w:tplc="3A5A06EA">
      <w:start w:val="2"/>
      <w:numFmt w:val="bullet"/>
      <w:lvlText w:val="-"/>
      <w:lvlJc w:val="left"/>
      <w:pPr>
        <w:ind w:left="504" w:hanging="360"/>
      </w:pPr>
      <w:rPr>
        <w:rFonts w:ascii="Arial Narrow" w:eastAsia="Times New Roman" w:hAnsi="Arial Narrow" w:cs="Aria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nsid w:val="474A2C31"/>
    <w:multiLevelType w:val="hybridMultilevel"/>
    <w:tmpl w:val="42BE08E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nsid w:val="510024D5"/>
    <w:multiLevelType w:val="hybridMultilevel"/>
    <w:tmpl w:val="FE968762"/>
    <w:lvl w:ilvl="0" w:tplc="78AA7A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586315B"/>
    <w:multiLevelType w:val="hybridMultilevel"/>
    <w:tmpl w:val="D5C0A7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7E5473"/>
    <w:multiLevelType w:val="hybridMultilevel"/>
    <w:tmpl w:val="43742DD4"/>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144F5F"/>
    <w:multiLevelType w:val="hybridMultilevel"/>
    <w:tmpl w:val="6ADE4C1C"/>
    <w:lvl w:ilvl="0" w:tplc="46ACA92C">
      <w:start w:val="4"/>
      <w:numFmt w:val="bullet"/>
      <w:lvlText w:val="-"/>
      <w:lvlJc w:val="left"/>
      <w:pPr>
        <w:ind w:left="504" w:hanging="360"/>
      </w:pPr>
      <w:rPr>
        <w:rFonts w:ascii="Arial Narrow" w:eastAsia="SimSun" w:hAnsi="Arial Narrow" w:cs="Aria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6">
    <w:nsid w:val="60293E66"/>
    <w:multiLevelType w:val="hybridMultilevel"/>
    <w:tmpl w:val="7F0A1E8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597EBD"/>
    <w:multiLevelType w:val="hybridMultilevel"/>
    <w:tmpl w:val="F8102BBE"/>
    <w:lvl w:ilvl="0" w:tplc="AEB25AC0">
      <w:start w:val="1"/>
      <w:numFmt w:val="upperLetter"/>
      <w:lvlText w:val="%1."/>
      <w:lvlJc w:val="left"/>
      <w:pPr>
        <w:ind w:left="720" w:hanging="360"/>
      </w:pPr>
      <w:rPr>
        <w:rFonts w:hint="default"/>
        <w:b/>
        <w:color w:val="BE151D"/>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B25147"/>
    <w:multiLevelType w:val="hybridMultilevel"/>
    <w:tmpl w:val="CDD2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D4753C"/>
    <w:multiLevelType w:val="hybridMultilevel"/>
    <w:tmpl w:val="BF663E0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nsid w:val="62686B9A"/>
    <w:multiLevelType w:val="hybridMultilevel"/>
    <w:tmpl w:val="99B4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0723D4"/>
    <w:multiLevelType w:val="hybridMultilevel"/>
    <w:tmpl w:val="AC221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635CB9"/>
    <w:multiLevelType w:val="hybridMultilevel"/>
    <w:tmpl w:val="CA5838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CBF229A"/>
    <w:multiLevelType w:val="hybridMultilevel"/>
    <w:tmpl w:val="90BCF2FA"/>
    <w:lvl w:ilvl="0" w:tplc="8CFACB86">
      <w:start w:val="4"/>
      <w:numFmt w:val="bullet"/>
      <w:lvlText w:val="-"/>
      <w:lvlJc w:val="left"/>
      <w:pPr>
        <w:ind w:left="504" w:hanging="360"/>
      </w:pPr>
      <w:rPr>
        <w:rFonts w:ascii="Arial Narrow" w:eastAsia="Times New Roman" w:hAnsi="Arial Narrow" w:cs="Aria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44">
    <w:nsid w:val="6D7D2C11"/>
    <w:multiLevelType w:val="hybridMultilevel"/>
    <w:tmpl w:val="34423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E9D5AC3"/>
    <w:multiLevelType w:val="hybridMultilevel"/>
    <w:tmpl w:val="8198065E"/>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46">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1330389"/>
    <w:multiLevelType w:val="hybridMultilevel"/>
    <w:tmpl w:val="7BDC3540"/>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48">
    <w:nsid w:val="74C74952"/>
    <w:multiLevelType w:val="hybridMultilevel"/>
    <w:tmpl w:val="22E04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60C06AE"/>
    <w:multiLevelType w:val="hybridMultilevel"/>
    <w:tmpl w:val="4AFC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7B65A3A"/>
    <w:multiLevelType w:val="hybridMultilevel"/>
    <w:tmpl w:val="3CF4D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7F13B6E"/>
    <w:multiLevelType w:val="hybridMultilevel"/>
    <w:tmpl w:val="4232E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7BAE1AF9"/>
    <w:multiLevelType w:val="hybridMultilevel"/>
    <w:tmpl w:val="1186A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46"/>
  </w:num>
  <w:num w:numId="3">
    <w:abstractNumId w:val="17"/>
  </w:num>
  <w:num w:numId="4">
    <w:abstractNumId w:val="26"/>
  </w:num>
  <w:num w:numId="5">
    <w:abstractNumId w:val="12"/>
  </w:num>
  <w:num w:numId="6">
    <w:abstractNumId w:val="36"/>
  </w:num>
  <w:num w:numId="7">
    <w:abstractNumId w:val="28"/>
  </w:num>
  <w:num w:numId="8">
    <w:abstractNumId w:val="1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4"/>
  </w:num>
  <w:num w:numId="12">
    <w:abstractNumId w:val="37"/>
  </w:num>
  <w:num w:numId="13">
    <w:abstractNumId w:val="22"/>
  </w:num>
  <w:num w:numId="14">
    <w:abstractNumId w:val="7"/>
  </w:num>
  <w:num w:numId="15">
    <w:abstractNumId w:val="14"/>
  </w:num>
  <w:num w:numId="16">
    <w:abstractNumId w:val="30"/>
  </w:num>
  <w:num w:numId="17">
    <w:abstractNumId w:val="43"/>
  </w:num>
  <w:num w:numId="18">
    <w:abstractNumId w:val="9"/>
  </w:num>
  <w:num w:numId="19">
    <w:abstractNumId w:val="35"/>
  </w:num>
  <w:num w:numId="20">
    <w:abstractNumId w:val="15"/>
  </w:num>
  <w:num w:numId="21">
    <w:abstractNumId w:val="20"/>
  </w:num>
  <w:num w:numId="22">
    <w:abstractNumId w:val="21"/>
  </w:num>
  <w:num w:numId="23">
    <w:abstractNumId w:val="40"/>
  </w:num>
  <w:num w:numId="24">
    <w:abstractNumId w:val="33"/>
  </w:num>
  <w:num w:numId="25">
    <w:abstractNumId w:val="45"/>
  </w:num>
  <w:num w:numId="26">
    <w:abstractNumId w:val="11"/>
  </w:num>
  <w:num w:numId="27">
    <w:abstractNumId w:val="13"/>
  </w:num>
  <w:num w:numId="28">
    <w:abstractNumId w:val="48"/>
  </w:num>
  <w:num w:numId="29">
    <w:abstractNumId w:val="50"/>
  </w:num>
  <w:num w:numId="30">
    <w:abstractNumId w:val="44"/>
  </w:num>
  <w:num w:numId="31">
    <w:abstractNumId w:val="29"/>
  </w:num>
  <w:num w:numId="32">
    <w:abstractNumId w:val="27"/>
  </w:num>
  <w:num w:numId="33">
    <w:abstractNumId w:val="52"/>
  </w:num>
  <w:num w:numId="34">
    <w:abstractNumId w:val="10"/>
  </w:num>
  <w:num w:numId="35">
    <w:abstractNumId w:val="51"/>
  </w:num>
  <w:num w:numId="36">
    <w:abstractNumId w:val="38"/>
  </w:num>
  <w:num w:numId="37">
    <w:abstractNumId w:val="8"/>
  </w:num>
  <w:num w:numId="38">
    <w:abstractNumId w:val="23"/>
  </w:num>
  <w:num w:numId="39">
    <w:abstractNumId w:val="49"/>
  </w:num>
  <w:num w:numId="40">
    <w:abstractNumId w:val="31"/>
  </w:num>
  <w:num w:numId="41">
    <w:abstractNumId w:val="39"/>
  </w:num>
  <w:num w:numId="42">
    <w:abstractNumId w:val="47"/>
  </w:num>
  <w:num w:numId="43">
    <w:abstractNumId w:val="18"/>
  </w:num>
  <w:num w:numId="44">
    <w:abstractNumId w:val="24"/>
  </w:num>
  <w:num w:numId="45">
    <w:abstractNumId w:val="42"/>
  </w:num>
  <w:num w:numId="46">
    <w:abstractNumId w:val="41"/>
  </w:num>
  <w:num w:numId="47">
    <w:abstractNumId w:val="1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SpellingErrors/>
  <w:hideGrammaticalError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54FE6"/>
    <w:rsid w:val="00006F81"/>
    <w:rsid w:val="000120F0"/>
    <w:rsid w:val="0001592E"/>
    <w:rsid w:val="00017701"/>
    <w:rsid w:val="00030249"/>
    <w:rsid w:val="000378B6"/>
    <w:rsid w:val="00054E3F"/>
    <w:rsid w:val="000578BD"/>
    <w:rsid w:val="0006055B"/>
    <w:rsid w:val="00062690"/>
    <w:rsid w:val="00066339"/>
    <w:rsid w:val="000A0F99"/>
    <w:rsid w:val="000A23E5"/>
    <w:rsid w:val="000A2D67"/>
    <w:rsid w:val="000A6A45"/>
    <w:rsid w:val="000A782A"/>
    <w:rsid w:val="000B1140"/>
    <w:rsid w:val="000B6F4A"/>
    <w:rsid w:val="000C466C"/>
    <w:rsid w:val="000D4D8D"/>
    <w:rsid w:val="000E4547"/>
    <w:rsid w:val="000F3744"/>
    <w:rsid w:val="000F4726"/>
    <w:rsid w:val="000F68ED"/>
    <w:rsid w:val="000F7147"/>
    <w:rsid w:val="00100172"/>
    <w:rsid w:val="001038DB"/>
    <w:rsid w:val="00110CCC"/>
    <w:rsid w:val="00111C02"/>
    <w:rsid w:val="00113C7A"/>
    <w:rsid w:val="00114267"/>
    <w:rsid w:val="00123531"/>
    <w:rsid w:val="00123860"/>
    <w:rsid w:val="001239FB"/>
    <w:rsid w:val="001526F3"/>
    <w:rsid w:val="00160B06"/>
    <w:rsid w:val="0016661B"/>
    <w:rsid w:val="00167E92"/>
    <w:rsid w:val="00185EF6"/>
    <w:rsid w:val="001A5B40"/>
    <w:rsid w:val="001B2E14"/>
    <w:rsid w:val="001D4693"/>
    <w:rsid w:val="001F6F69"/>
    <w:rsid w:val="00201328"/>
    <w:rsid w:val="00204C01"/>
    <w:rsid w:val="00205AC5"/>
    <w:rsid w:val="002349FC"/>
    <w:rsid w:val="0025272F"/>
    <w:rsid w:val="00256EED"/>
    <w:rsid w:val="002629BF"/>
    <w:rsid w:val="00266454"/>
    <w:rsid w:val="00271524"/>
    <w:rsid w:val="00277E2D"/>
    <w:rsid w:val="0029069E"/>
    <w:rsid w:val="00295A8E"/>
    <w:rsid w:val="00297E88"/>
    <w:rsid w:val="002A0EF6"/>
    <w:rsid w:val="002A2589"/>
    <w:rsid w:val="002A2F96"/>
    <w:rsid w:val="002C3EF2"/>
    <w:rsid w:val="002C40CE"/>
    <w:rsid w:val="002E16C0"/>
    <w:rsid w:val="002E2ED8"/>
    <w:rsid w:val="002E4388"/>
    <w:rsid w:val="002E5A9A"/>
    <w:rsid w:val="002F0029"/>
    <w:rsid w:val="002F0253"/>
    <w:rsid w:val="002F2406"/>
    <w:rsid w:val="002F4D9D"/>
    <w:rsid w:val="0030374C"/>
    <w:rsid w:val="003052CC"/>
    <w:rsid w:val="0030549E"/>
    <w:rsid w:val="00310695"/>
    <w:rsid w:val="00325288"/>
    <w:rsid w:val="00325D3C"/>
    <w:rsid w:val="00326EB3"/>
    <w:rsid w:val="0033422E"/>
    <w:rsid w:val="003462CA"/>
    <w:rsid w:val="00381D64"/>
    <w:rsid w:val="0038527A"/>
    <w:rsid w:val="00386967"/>
    <w:rsid w:val="00391F58"/>
    <w:rsid w:val="003A434E"/>
    <w:rsid w:val="003B0297"/>
    <w:rsid w:val="003B44FE"/>
    <w:rsid w:val="003B6165"/>
    <w:rsid w:val="003B6501"/>
    <w:rsid w:val="003C7858"/>
    <w:rsid w:val="003D10CF"/>
    <w:rsid w:val="003E3825"/>
    <w:rsid w:val="003E5095"/>
    <w:rsid w:val="003F26FB"/>
    <w:rsid w:val="0041385A"/>
    <w:rsid w:val="004167B0"/>
    <w:rsid w:val="004230DD"/>
    <w:rsid w:val="00434130"/>
    <w:rsid w:val="00440EBC"/>
    <w:rsid w:val="0044501F"/>
    <w:rsid w:val="00445C76"/>
    <w:rsid w:val="00447F71"/>
    <w:rsid w:val="00480190"/>
    <w:rsid w:val="0049388C"/>
    <w:rsid w:val="00494233"/>
    <w:rsid w:val="004A2E68"/>
    <w:rsid w:val="004A468B"/>
    <w:rsid w:val="004A5080"/>
    <w:rsid w:val="004B1860"/>
    <w:rsid w:val="004B3335"/>
    <w:rsid w:val="004B49D7"/>
    <w:rsid w:val="004C49D2"/>
    <w:rsid w:val="004D74A9"/>
    <w:rsid w:val="004E5AA0"/>
    <w:rsid w:val="004E704A"/>
    <w:rsid w:val="004E7449"/>
    <w:rsid w:val="00510454"/>
    <w:rsid w:val="005108CE"/>
    <w:rsid w:val="005157C3"/>
    <w:rsid w:val="005160A2"/>
    <w:rsid w:val="005302FF"/>
    <w:rsid w:val="00530B6C"/>
    <w:rsid w:val="0053380C"/>
    <w:rsid w:val="00544596"/>
    <w:rsid w:val="00547962"/>
    <w:rsid w:val="00553CB2"/>
    <w:rsid w:val="00563821"/>
    <w:rsid w:val="0056748F"/>
    <w:rsid w:val="005734B7"/>
    <w:rsid w:val="0057352E"/>
    <w:rsid w:val="00575280"/>
    <w:rsid w:val="00582B72"/>
    <w:rsid w:val="00584831"/>
    <w:rsid w:val="0058649B"/>
    <w:rsid w:val="005869ED"/>
    <w:rsid w:val="00593A71"/>
    <w:rsid w:val="005A0B6F"/>
    <w:rsid w:val="005A7D8E"/>
    <w:rsid w:val="005B0E42"/>
    <w:rsid w:val="005B2C41"/>
    <w:rsid w:val="005B6CBD"/>
    <w:rsid w:val="005D3052"/>
    <w:rsid w:val="006109F3"/>
    <w:rsid w:val="00611230"/>
    <w:rsid w:val="00612E0B"/>
    <w:rsid w:val="00613596"/>
    <w:rsid w:val="006336DA"/>
    <w:rsid w:val="00640E41"/>
    <w:rsid w:val="0064135C"/>
    <w:rsid w:val="00646B1E"/>
    <w:rsid w:val="0065062A"/>
    <w:rsid w:val="00660D7E"/>
    <w:rsid w:val="00676BFC"/>
    <w:rsid w:val="0069244C"/>
    <w:rsid w:val="006A560A"/>
    <w:rsid w:val="006A776B"/>
    <w:rsid w:val="006B45C8"/>
    <w:rsid w:val="006C1A65"/>
    <w:rsid w:val="006C4CDB"/>
    <w:rsid w:val="006C662D"/>
    <w:rsid w:val="006D12FE"/>
    <w:rsid w:val="006E2703"/>
    <w:rsid w:val="006E6DB2"/>
    <w:rsid w:val="006F2F24"/>
    <w:rsid w:val="006F5B41"/>
    <w:rsid w:val="006F650F"/>
    <w:rsid w:val="007339FD"/>
    <w:rsid w:val="00740942"/>
    <w:rsid w:val="00740A25"/>
    <w:rsid w:val="0075542A"/>
    <w:rsid w:val="00761E87"/>
    <w:rsid w:val="0076493F"/>
    <w:rsid w:val="007655DD"/>
    <w:rsid w:val="00767028"/>
    <w:rsid w:val="00773645"/>
    <w:rsid w:val="00774D13"/>
    <w:rsid w:val="00790C35"/>
    <w:rsid w:val="007A2E8B"/>
    <w:rsid w:val="007A3840"/>
    <w:rsid w:val="007A408B"/>
    <w:rsid w:val="007B0F0C"/>
    <w:rsid w:val="007B5B04"/>
    <w:rsid w:val="007C1920"/>
    <w:rsid w:val="007C474F"/>
    <w:rsid w:val="007C5267"/>
    <w:rsid w:val="007C5509"/>
    <w:rsid w:val="007D4359"/>
    <w:rsid w:val="007D5238"/>
    <w:rsid w:val="007D75BE"/>
    <w:rsid w:val="008016D8"/>
    <w:rsid w:val="00803716"/>
    <w:rsid w:val="00805E13"/>
    <w:rsid w:val="0081382D"/>
    <w:rsid w:val="00817BA5"/>
    <w:rsid w:val="00822200"/>
    <w:rsid w:val="008253A0"/>
    <w:rsid w:val="008309FF"/>
    <w:rsid w:val="0083410C"/>
    <w:rsid w:val="00834BCD"/>
    <w:rsid w:val="00836963"/>
    <w:rsid w:val="00837D32"/>
    <w:rsid w:val="00850963"/>
    <w:rsid w:val="00895913"/>
    <w:rsid w:val="008C0BFC"/>
    <w:rsid w:val="008C39F6"/>
    <w:rsid w:val="008E30F4"/>
    <w:rsid w:val="008E4448"/>
    <w:rsid w:val="008E4BAA"/>
    <w:rsid w:val="009145D1"/>
    <w:rsid w:val="0091748C"/>
    <w:rsid w:val="00931B8D"/>
    <w:rsid w:val="009435A7"/>
    <w:rsid w:val="0094770A"/>
    <w:rsid w:val="009511A3"/>
    <w:rsid w:val="00954FBD"/>
    <w:rsid w:val="00981BE0"/>
    <w:rsid w:val="009822AD"/>
    <w:rsid w:val="00984163"/>
    <w:rsid w:val="00985742"/>
    <w:rsid w:val="009941BE"/>
    <w:rsid w:val="009974BF"/>
    <w:rsid w:val="009B72C8"/>
    <w:rsid w:val="009C0A91"/>
    <w:rsid w:val="009C2B5A"/>
    <w:rsid w:val="009D329C"/>
    <w:rsid w:val="009D6F8D"/>
    <w:rsid w:val="009F0FE5"/>
    <w:rsid w:val="009F7C24"/>
    <w:rsid w:val="00A15B0D"/>
    <w:rsid w:val="00A16124"/>
    <w:rsid w:val="00A225A8"/>
    <w:rsid w:val="00A256D5"/>
    <w:rsid w:val="00A3095D"/>
    <w:rsid w:val="00A3649F"/>
    <w:rsid w:val="00A6096E"/>
    <w:rsid w:val="00A83839"/>
    <w:rsid w:val="00AA563A"/>
    <w:rsid w:val="00AB3206"/>
    <w:rsid w:val="00AC322F"/>
    <w:rsid w:val="00AE4D75"/>
    <w:rsid w:val="00AF1F56"/>
    <w:rsid w:val="00AF6C4A"/>
    <w:rsid w:val="00B27D89"/>
    <w:rsid w:val="00B40C67"/>
    <w:rsid w:val="00B41C4C"/>
    <w:rsid w:val="00B47341"/>
    <w:rsid w:val="00B64E48"/>
    <w:rsid w:val="00B66939"/>
    <w:rsid w:val="00B6700B"/>
    <w:rsid w:val="00B7427E"/>
    <w:rsid w:val="00B764CB"/>
    <w:rsid w:val="00B80E8F"/>
    <w:rsid w:val="00B82438"/>
    <w:rsid w:val="00B8314B"/>
    <w:rsid w:val="00B92B1D"/>
    <w:rsid w:val="00BA2653"/>
    <w:rsid w:val="00BA7FAA"/>
    <w:rsid w:val="00BB12B2"/>
    <w:rsid w:val="00BB2147"/>
    <w:rsid w:val="00BC3C11"/>
    <w:rsid w:val="00BD065D"/>
    <w:rsid w:val="00BE1CE1"/>
    <w:rsid w:val="00BE3EEC"/>
    <w:rsid w:val="00BF1110"/>
    <w:rsid w:val="00BF58F7"/>
    <w:rsid w:val="00BF6194"/>
    <w:rsid w:val="00C00092"/>
    <w:rsid w:val="00C00529"/>
    <w:rsid w:val="00C34016"/>
    <w:rsid w:val="00C44022"/>
    <w:rsid w:val="00C4404C"/>
    <w:rsid w:val="00C65973"/>
    <w:rsid w:val="00C7389A"/>
    <w:rsid w:val="00C83324"/>
    <w:rsid w:val="00C87206"/>
    <w:rsid w:val="00C87505"/>
    <w:rsid w:val="00C910CA"/>
    <w:rsid w:val="00C93137"/>
    <w:rsid w:val="00C94675"/>
    <w:rsid w:val="00CA5942"/>
    <w:rsid w:val="00CB31A0"/>
    <w:rsid w:val="00CC4020"/>
    <w:rsid w:val="00CC4BDC"/>
    <w:rsid w:val="00CC627F"/>
    <w:rsid w:val="00CD2209"/>
    <w:rsid w:val="00CD536E"/>
    <w:rsid w:val="00CD7432"/>
    <w:rsid w:val="00D10C4A"/>
    <w:rsid w:val="00D14E6B"/>
    <w:rsid w:val="00D216C9"/>
    <w:rsid w:val="00D52DDD"/>
    <w:rsid w:val="00D73234"/>
    <w:rsid w:val="00D83B65"/>
    <w:rsid w:val="00D90171"/>
    <w:rsid w:val="00D9044D"/>
    <w:rsid w:val="00D94D48"/>
    <w:rsid w:val="00DA07B7"/>
    <w:rsid w:val="00DA1FD9"/>
    <w:rsid w:val="00DB660A"/>
    <w:rsid w:val="00DC0A3F"/>
    <w:rsid w:val="00DC190E"/>
    <w:rsid w:val="00DE4285"/>
    <w:rsid w:val="00DF5A6B"/>
    <w:rsid w:val="00E20AAF"/>
    <w:rsid w:val="00E21900"/>
    <w:rsid w:val="00E21A50"/>
    <w:rsid w:val="00E407E4"/>
    <w:rsid w:val="00E5211A"/>
    <w:rsid w:val="00E74D08"/>
    <w:rsid w:val="00E758B9"/>
    <w:rsid w:val="00E762AF"/>
    <w:rsid w:val="00E80F53"/>
    <w:rsid w:val="00E8794A"/>
    <w:rsid w:val="00E90AFD"/>
    <w:rsid w:val="00EB0744"/>
    <w:rsid w:val="00EB2135"/>
    <w:rsid w:val="00EC3942"/>
    <w:rsid w:val="00ED1332"/>
    <w:rsid w:val="00ED2CF0"/>
    <w:rsid w:val="00ED2D2D"/>
    <w:rsid w:val="00ED4991"/>
    <w:rsid w:val="00EE19B7"/>
    <w:rsid w:val="00EE3347"/>
    <w:rsid w:val="00EF0755"/>
    <w:rsid w:val="00F04E54"/>
    <w:rsid w:val="00F25F23"/>
    <w:rsid w:val="00F3082B"/>
    <w:rsid w:val="00F360D8"/>
    <w:rsid w:val="00F502A1"/>
    <w:rsid w:val="00F64984"/>
    <w:rsid w:val="00F77A84"/>
    <w:rsid w:val="00F903D9"/>
    <w:rsid w:val="00F966A3"/>
    <w:rsid w:val="00FA1E38"/>
    <w:rsid w:val="00FA2C07"/>
    <w:rsid w:val="00FB057C"/>
    <w:rsid w:val="00FB3C8B"/>
    <w:rsid w:val="00FB58A5"/>
    <w:rsid w:val="00FC50EA"/>
    <w:rsid w:val="00FC7761"/>
    <w:rsid w:val="00FD64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555"/>
    <w:rPr>
      <w:rFonts w:eastAsia="SimSun"/>
      <w:sz w:val="24"/>
      <w:szCs w:val="24"/>
      <w:lang w:eastAsia="zh-CN"/>
    </w:rPr>
  </w:style>
  <w:style w:type="paragraph" w:styleId="Heading1">
    <w:name w:val="heading 1"/>
    <w:basedOn w:val="Normal"/>
    <w:next w:val="Normal"/>
    <w:qFormat/>
    <w:rsid w:val="00197D52"/>
    <w:pPr>
      <w:keepNext/>
      <w:outlineLvl w:val="0"/>
    </w:pPr>
    <w:rPr>
      <w:rFonts w:eastAsia="Times New Roman"/>
      <w:b/>
      <w:bCs/>
      <w:lang w:eastAsia="en-US"/>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454FE6"/>
    <w:pPr>
      <w:spacing w:before="100" w:beforeAutospacing="1" w:after="100" w:afterAutospacing="1"/>
    </w:pPr>
  </w:style>
  <w:style w:type="paragraph" w:styleId="Header">
    <w:name w:val="header"/>
    <w:basedOn w:val="Normal"/>
    <w:rsid w:val="00454FE6"/>
    <w:pPr>
      <w:tabs>
        <w:tab w:val="center" w:pos="4320"/>
        <w:tab w:val="right" w:pos="8640"/>
      </w:tabs>
    </w:pPr>
  </w:style>
  <w:style w:type="paragraph" w:styleId="Footer">
    <w:name w:val="footer"/>
    <w:basedOn w:val="Normal"/>
    <w:link w:val="FooterChar"/>
    <w:uiPriority w:val="99"/>
    <w:rsid w:val="00454FE6"/>
    <w:pPr>
      <w:tabs>
        <w:tab w:val="center" w:pos="4320"/>
        <w:tab w:val="right" w:pos="8640"/>
      </w:tabs>
    </w:pPr>
  </w:style>
  <w:style w:type="character" w:styleId="Hyperlink">
    <w:name w:val="Hyperlink"/>
    <w:basedOn w:val="DefaultParagraphFont"/>
    <w:rsid w:val="00060D1E"/>
    <w:rPr>
      <w:rFonts w:cs="Times New Roman"/>
      <w:color w:val="0000FF"/>
      <w:u w:val="single"/>
    </w:rPr>
  </w:style>
  <w:style w:type="paragraph" w:customStyle="1" w:styleId="ACEbody">
    <w:name w:val="ACE body"/>
    <w:basedOn w:val="Normal"/>
    <w:rsid w:val="00691C05"/>
    <w:pPr>
      <w:widowControl w:val="0"/>
      <w:suppressAutoHyphens/>
    </w:pPr>
    <w:rPr>
      <w:rFonts w:ascii="Arial" w:eastAsia="Times New Roman" w:hAnsi="Arial"/>
      <w:sz w:val="22"/>
      <w:lang w:eastAsia="ar-SA"/>
    </w:rPr>
  </w:style>
  <w:style w:type="paragraph" w:customStyle="1" w:styleId="LearningObjective">
    <w:name w:val="LearningObjective"/>
    <w:basedOn w:val="Normal"/>
    <w:rsid w:val="006E0BA1"/>
    <w:pPr>
      <w:widowControl w:val="0"/>
      <w:suppressAutoHyphens/>
    </w:pPr>
    <w:rPr>
      <w:rFonts w:ascii="Arial" w:eastAsia="Times New Roman" w:hAnsi="Arial"/>
      <w:color w:val="0000FF"/>
      <w:lang w:eastAsia="ar-SA"/>
    </w:rPr>
  </w:style>
  <w:style w:type="paragraph" w:styleId="ListParagraph">
    <w:name w:val="List Paragraph"/>
    <w:basedOn w:val="Normal"/>
    <w:uiPriority w:val="34"/>
    <w:qFormat/>
    <w:rsid w:val="002069E8"/>
    <w:pPr>
      <w:spacing w:line="276" w:lineRule="auto"/>
      <w:ind w:left="720"/>
    </w:pPr>
    <w:rPr>
      <w:rFonts w:ascii="Calibri" w:eastAsia="Times New Roman" w:hAnsi="Calibri" w:cs="Calibri"/>
      <w:sz w:val="22"/>
      <w:szCs w:val="22"/>
      <w:lang w:eastAsia="en-US"/>
    </w:rPr>
  </w:style>
  <w:style w:type="table" w:styleId="TableGrid">
    <w:name w:val="Table Grid"/>
    <w:basedOn w:val="TableNormal"/>
    <w:rsid w:val="00D37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
    <w:name w:val="Arial"/>
    <w:basedOn w:val="ACEbody"/>
    <w:rsid w:val="006C61F3"/>
    <w:pPr>
      <w:tabs>
        <w:tab w:val="left" w:pos="220"/>
      </w:tabs>
      <w:autoSpaceDE w:val="0"/>
    </w:pPr>
    <w:rPr>
      <w:rFonts w:cs="Arial"/>
      <w:b/>
      <w:bCs/>
      <w:sz w:val="20"/>
      <w:szCs w:val="20"/>
    </w:rPr>
  </w:style>
  <w:style w:type="paragraph" w:customStyle="1" w:styleId="NormalLatinArial">
    <w:name w:val="Normal + (Latin) Arial"/>
    <w:aliases w:val="10 pt,Bold"/>
    <w:basedOn w:val="Arial"/>
    <w:rsid w:val="006C61F3"/>
  </w:style>
  <w:style w:type="paragraph" w:styleId="PlainText">
    <w:name w:val="Plain Text"/>
    <w:basedOn w:val="Normal"/>
    <w:rsid w:val="00416A1E"/>
    <w:rPr>
      <w:rFonts w:ascii="Courier New" w:eastAsia="Times" w:hAnsi="Courier New"/>
      <w:sz w:val="20"/>
      <w:szCs w:val="20"/>
      <w:lang w:eastAsia="en-US"/>
    </w:rPr>
  </w:style>
  <w:style w:type="paragraph" w:customStyle="1" w:styleId="ACESubhead">
    <w:name w:val="ACE Subhead"/>
    <w:basedOn w:val="Normal"/>
    <w:rsid w:val="009576F5"/>
    <w:pPr>
      <w:widowControl w:val="0"/>
      <w:suppressAutoHyphens/>
      <w:autoSpaceDE w:val="0"/>
    </w:pPr>
    <w:rPr>
      <w:rFonts w:ascii="Times" w:eastAsia="Times New Roman" w:hAnsi="Times"/>
      <w:b/>
      <w:color w:val="003A6E"/>
      <w:sz w:val="32"/>
      <w:szCs w:val="37"/>
      <w:lang w:eastAsia="ar-SA"/>
    </w:rPr>
  </w:style>
  <w:style w:type="paragraph" w:customStyle="1" w:styleId="ACEsubhead2">
    <w:name w:val="ACE subhead 2"/>
    <w:basedOn w:val="Normal"/>
    <w:rsid w:val="009576F5"/>
    <w:pPr>
      <w:widowControl w:val="0"/>
      <w:suppressAutoHyphens/>
    </w:pPr>
    <w:rPr>
      <w:rFonts w:ascii="Arial" w:eastAsia="Times New Roman" w:hAnsi="Arial"/>
      <w:b/>
      <w:i/>
      <w:color w:val="5D79A2"/>
      <w:sz w:val="22"/>
      <w:lang w:eastAsia="ar-SA"/>
    </w:rPr>
  </w:style>
  <w:style w:type="paragraph" w:customStyle="1" w:styleId="Default">
    <w:name w:val="Default"/>
    <w:rsid w:val="00BB436F"/>
    <w:pPr>
      <w:autoSpaceDE w:val="0"/>
      <w:autoSpaceDN w:val="0"/>
      <w:adjustRightInd w:val="0"/>
    </w:pPr>
    <w:rPr>
      <w:color w:val="000000"/>
      <w:sz w:val="24"/>
      <w:szCs w:val="24"/>
    </w:rPr>
  </w:style>
  <w:style w:type="character" w:styleId="PageNumber">
    <w:name w:val="page number"/>
    <w:basedOn w:val="DefaultParagraphFont"/>
    <w:rsid w:val="00D3448F"/>
  </w:style>
  <w:style w:type="character" w:styleId="Strong">
    <w:name w:val="Strong"/>
    <w:basedOn w:val="DefaultParagraphFont"/>
    <w:uiPriority w:val="22"/>
    <w:qFormat/>
    <w:rsid w:val="002349AC"/>
    <w:rPr>
      <w:b/>
      <w:bCs/>
    </w:rPr>
  </w:style>
  <w:style w:type="character" w:customStyle="1" w:styleId="medium-font">
    <w:name w:val="medium-font"/>
    <w:basedOn w:val="DefaultParagraphFont"/>
    <w:rsid w:val="002349AC"/>
  </w:style>
  <w:style w:type="character" w:styleId="FollowedHyperlink">
    <w:name w:val="FollowedHyperlink"/>
    <w:basedOn w:val="DefaultParagraphFont"/>
    <w:rsid w:val="002349AC"/>
    <w:rPr>
      <w:color w:val="800080"/>
      <w:u w:val="single"/>
    </w:rPr>
  </w:style>
  <w:style w:type="paragraph" w:customStyle="1" w:styleId="open">
    <w:name w:val="open"/>
    <w:basedOn w:val="Normal"/>
    <w:rsid w:val="002349AC"/>
    <w:pPr>
      <w:spacing w:before="100" w:beforeAutospacing="1" w:after="100" w:afterAutospacing="1"/>
    </w:pPr>
    <w:rPr>
      <w:rFonts w:eastAsia="Times New Roman"/>
      <w:lang w:eastAsia="en-US"/>
    </w:rPr>
  </w:style>
  <w:style w:type="character" w:styleId="Emphasis">
    <w:name w:val="Emphasis"/>
    <w:basedOn w:val="DefaultParagraphFont"/>
    <w:qFormat/>
    <w:rsid w:val="002349AC"/>
    <w:rPr>
      <w:i/>
      <w:iCs/>
    </w:rPr>
  </w:style>
  <w:style w:type="character" w:customStyle="1" w:styleId="italic">
    <w:name w:val="italic"/>
    <w:basedOn w:val="DefaultParagraphFont"/>
    <w:rsid w:val="002349AC"/>
  </w:style>
  <w:style w:type="character" w:customStyle="1" w:styleId="bold">
    <w:name w:val="bold"/>
    <w:basedOn w:val="DefaultParagraphFont"/>
    <w:rsid w:val="002349AC"/>
  </w:style>
  <w:style w:type="character" w:customStyle="1" w:styleId="body">
    <w:name w:val="body"/>
    <w:basedOn w:val="DefaultParagraphFont"/>
    <w:rsid w:val="00D13B30"/>
    <w:rPr>
      <w:rFonts w:ascii="Arial" w:hAnsi="Arial"/>
      <w:sz w:val="22"/>
    </w:rPr>
  </w:style>
  <w:style w:type="character" w:customStyle="1" w:styleId="italic1">
    <w:name w:val="italic1"/>
    <w:basedOn w:val="DefaultParagraphFont"/>
    <w:rsid w:val="00D13B30"/>
    <w:rPr>
      <w:i/>
      <w:iCs/>
    </w:rPr>
  </w:style>
  <w:style w:type="character" w:customStyle="1" w:styleId="WW8Num1z1">
    <w:name w:val="WW8Num1z1"/>
    <w:rsid w:val="00A26658"/>
    <w:rPr>
      <w:rFonts w:ascii="Symbol" w:hAnsi="Symbol"/>
    </w:rPr>
  </w:style>
  <w:style w:type="character" w:customStyle="1" w:styleId="WW8Num4z0">
    <w:name w:val="WW8Num4z0"/>
    <w:rsid w:val="00A26658"/>
    <w:rPr>
      <w:rFonts w:ascii="Symbol" w:hAnsi="Symbol"/>
    </w:rPr>
  </w:style>
  <w:style w:type="character" w:customStyle="1" w:styleId="WW8Num8z0">
    <w:name w:val="WW8Num8z0"/>
    <w:rsid w:val="00A26658"/>
    <w:rPr>
      <w:rFonts w:ascii="Symbol" w:hAnsi="Symbol"/>
      <w:color w:val="auto"/>
    </w:rPr>
  </w:style>
  <w:style w:type="character" w:customStyle="1" w:styleId="WW8Num8z1">
    <w:name w:val="WW8Num8z1"/>
    <w:rsid w:val="00A26658"/>
    <w:rPr>
      <w:rFonts w:ascii="Courier New" w:hAnsi="Courier New" w:cs="Courier New"/>
    </w:rPr>
  </w:style>
  <w:style w:type="character" w:customStyle="1" w:styleId="WW8Num8z2">
    <w:name w:val="WW8Num8z2"/>
    <w:rsid w:val="00A26658"/>
    <w:rPr>
      <w:rFonts w:ascii="Wingdings" w:hAnsi="Wingdings"/>
    </w:rPr>
  </w:style>
  <w:style w:type="character" w:customStyle="1" w:styleId="WW8Num8z3">
    <w:name w:val="WW8Num8z3"/>
    <w:rsid w:val="00A26658"/>
    <w:rPr>
      <w:rFonts w:ascii="Symbol" w:hAnsi="Symbol"/>
    </w:rPr>
  </w:style>
  <w:style w:type="character" w:customStyle="1" w:styleId="WW8Num12z0">
    <w:name w:val="WW8Num12z0"/>
    <w:rsid w:val="00A26658"/>
    <w:rPr>
      <w:rFonts w:ascii="Symbol" w:hAnsi="Symbol"/>
      <w:sz w:val="20"/>
    </w:rPr>
  </w:style>
  <w:style w:type="character" w:customStyle="1" w:styleId="WW8Num12z1">
    <w:name w:val="WW8Num12z1"/>
    <w:rsid w:val="00A26658"/>
    <w:rPr>
      <w:rFonts w:ascii="Courier New" w:hAnsi="Courier New"/>
      <w:sz w:val="20"/>
    </w:rPr>
  </w:style>
  <w:style w:type="character" w:customStyle="1" w:styleId="WW8Num12z2">
    <w:name w:val="WW8Num12z2"/>
    <w:rsid w:val="00A26658"/>
    <w:rPr>
      <w:rFonts w:ascii="Wingdings" w:hAnsi="Wingdings"/>
      <w:sz w:val="20"/>
    </w:rPr>
  </w:style>
  <w:style w:type="character" w:customStyle="1" w:styleId="WW8Num13z0">
    <w:name w:val="WW8Num13z0"/>
    <w:rsid w:val="00A26658"/>
    <w:rPr>
      <w:rFonts w:ascii="Symbol" w:hAnsi="Symbol"/>
    </w:rPr>
  </w:style>
  <w:style w:type="character" w:customStyle="1" w:styleId="WW8Num13z1">
    <w:name w:val="WW8Num13z1"/>
    <w:rsid w:val="00A26658"/>
    <w:rPr>
      <w:rFonts w:ascii="Courier New" w:hAnsi="Courier New" w:cs="Courier New"/>
    </w:rPr>
  </w:style>
  <w:style w:type="character" w:customStyle="1" w:styleId="WW8Num13z2">
    <w:name w:val="WW8Num13z2"/>
    <w:rsid w:val="00A26658"/>
    <w:rPr>
      <w:rFonts w:ascii="Wingdings" w:hAnsi="Wingdings"/>
    </w:rPr>
  </w:style>
  <w:style w:type="character" w:customStyle="1" w:styleId="WW8Num14z0">
    <w:name w:val="WW8Num14z0"/>
    <w:rsid w:val="00A26658"/>
    <w:rPr>
      <w:rFonts w:ascii="Symbol" w:hAnsi="Symbol"/>
    </w:rPr>
  </w:style>
  <w:style w:type="character" w:customStyle="1" w:styleId="WW8Num14z1">
    <w:name w:val="WW8Num14z1"/>
    <w:rsid w:val="00A26658"/>
    <w:rPr>
      <w:rFonts w:ascii="Courier New" w:hAnsi="Courier New" w:cs="Courier New"/>
    </w:rPr>
  </w:style>
  <w:style w:type="character" w:customStyle="1" w:styleId="WW8Num14z2">
    <w:name w:val="WW8Num14z2"/>
    <w:rsid w:val="00A26658"/>
    <w:rPr>
      <w:rFonts w:ascii="Wingdings" w:hAnsi="Wingdings"/>
    </w:rPr>
  </w:style>
  <w:style w:type="character" w:customStyle="1" w:styleId="WW8Num17z0">
    <w:name w:val="WW8Num17z0"/>
    <w:rsid w:val="00A26658"/>
    <w:rPr>
      <w:rFonts w:ascii="Symbol" w:hAnsi="Symbol"/>
    </w:rPr>
  </w:style>
  <w:style w:type="character" w:customStyle="1" w:styleId="WW8Num17z1">
    <w:name w:val="WW8Num17z1"/>
    <w:rsid w:val="00A26658"/>
    <w:rPr>
      <w:rFonts w:ascii="Courier New" w:hAnsi="Courier New" w:cs="Courier New"/>
    </w:rPr>
  </w:style>
  <w:style w:type="character" w:customStyle="1" w:styleId="WW8Num17z2">
    <w:name w:val="WW8Num17z2"/>
    <w:rsid w:val="00A26658"/>
    <w:rPr>
      <w:rFonts w:ascii="Wingdings" w:hAnsi="Wingdings"/>
    </w:rPr>
  </w:style>
  <w:style w:type="character" w:customStyle="1" w:styleId="WW8Num18z0">
    <w:name w:val="WW8Num18z0"/>
    <w:rsid w:val="00A26658"/>
    <w:rPr>
      <w:rFonts w:ascii="Symbol" w:hAnsi="Symbol"/>
    </w:rPr>
  </w:style>
  <w:style w:type="character" w:customStyle="1" w:styleId="WW8Num18z1">
    <w:name w:val="WW8Num18z1"/>
    <w:rsid w:val="00A26658"/>
    <w:rPr>
      <w:rFonts w:ascii="Courier New" w:hAnsi="Courier New" w:cs="Courier New"/>
    </w:rPr>
  </w:style>
  <w:style w:type="character" w:customStyle="1" w:styleId="WW8Num18z2">
    <w:name w:val="WW8Num18z2"/>
    <w:rsid w:val="00A26658"/>
    <w:rPr>
      <w:rFonts w:ascii="Wingdings" w:hAnsi="Wingdings"/>
    </w:rPr>
  </w:style>
  <w:style w:type="character" w:customStyle="1" w:styleId="WW8Num19z0">
    <w:name w:val="WW8Num19z0"/>
    <w:rsid w:val="00A26658"/>
    <w:rPr>
      <w:rFonts w:ascii="Symbol" w:hAnsi="Symbol"/>
    </w:rPr>
  </w:style>
  <w:style w:type="character" w:customStyle="1" w:styleId="WW8Num19z1">
    <w:name w:val="WW8Num19z1"/>
    <w:rsid w:val="00A26658"/>
    <w:rPr>
      <w:rFonts w:ascii="Courier New" w:hAnsi="Courier New" w:cs="Courier New"/>
    </w:rPr>
  </w:style>
  <w:style w:type="character" w:customStyle="1" w:styleId="WW8Num19z2">
    <w:name w:val="WW8Num19z2"/>
    <w:rsid w:val="00A26658"/>
    <w:rPr>
      <w:rFonts w:ascii="Wingdings" w:hAnsi="Wingdings"/>
    </w:rPr>
  </w:style>
  <w:style w:type="character" w:customStyle="1" w:styleId="WW8Num21z0">
    <w:name w:val="WW8Num21z0"/>
    <w:rsid w:val="00A26658"/>
    <w:rPr>
      <w:rFonts w:ascii="Symbol" w:hAnsi="Symbol"/>
      <w:sz w:val="20"/>
    </w:rPr>
  </w:style>
  <w:style w:type="character" w:customStyle="1" w:styleId="WW8Num21z1">
    <w:name w:val="WW8Num21z1"/>
    <w:rsid w:val="00A26658"/>
    <w:rPr>
      <w:rFonts w:ascii="Courier New" w:hAnsi="Courier New"/>
      <w:sz w:val="20"/>
    </w:rPr>
  </w:style>
  <w:style w:type="character" w:customStyle="1" w:styleId="WW8Num21z2">
    <w:name w:val="WW8Num21z2"/>
    <w:rsid w:val="00A26658"/>
    <w:rPr>
      <w:rFonts w:ascii="Wingdings" w:hAnsi="Wingdings"/>
      <w:sz w:val="20"/>
    </w:rPr>
  </w:style>
  <w:style w:type="character" w:customStyle="1" w:styleId="WW8Num25z0">
    <w:name w:val="WW8Num25z0"/>
    <w:rsid w:val="00A26658"/>
    <w:rPr>
      <w:rFonts w:ascii="Symbol" w:hAnsi="Symbol"/>
      <w:sz w:val="20"/>
    </w:rPr>
  </w:style>
  <w:style w:type="character" w:customStyle="1" w:styleId="WW8Num25z1">
    <w:name w:val="WW8Num25z1"/>
    <w:rsid w:val="00A26658"/>
    <w:rPr>
      <w:rFonts w:ascii="Courier New" w:hAnsi="Courier New"/>
      <w:sz w:val="20"/>
    </w:rPr>
  </w:style>
  <w:style w:type="character" w:customStyle="1" w:styleId="WW8Num25z2">
    <w:name w:val="WW8Num25z2"/>
    <w:rsid w:val="00A26658"/>
    <w:rPr>
      <w:rFonts w:ascii="Wingdings" w:hAnsi="Wingdings"/>
      <w:sz w:val="20"/>
    </w:rPr>
  </w:style>
  <w:style w:type="character" w:customStyle="1" w:styleId="WW8Num27z0">
    <w:name w:val="WW8Num27z0"/>
    <w:rsid w:val="00A26658"/>
    <w:rPr>
      <w:rFonts w:ascii="Symbol" w:hAnsi="Symbol"/>
    </w:rPr>
  </w:style>
  <w:style w:type="character" w:customStyle="1" w:styleId="WW8Num27z1">
    <w:name w:val="WW8Num27z1"/>
    <w:rsid w:val="00A26658"/>
    <w:rPr>
      <w:rFonts w:ascii="Courier New" w:hAnsi="Courier New" w:cs="Courier New"/>
    </w:rPr>
  </w:style>
  <w:style w:type="character" w:customStyle="1" w:styleId="WW8Num27z2">
    <w:name w:val="WW8Num27z2"/>
    <w:rsid w:val="00A26658"/>
    <w:rPr>
      <w:rFonts w:ascii="Wingdings" w:hAnsi="Wingdings"/>
    </w:rPr>
  </w:style>
  <w:style w:type="character" w:customStyle="1" w:styleId="WW8Num30z0">
    <w:name w:val="WW8Num30z0"/>
    <w:rsid w:val="00A26658"/>
    <w:rPr>
      <w:rFonts w:ascii="Symbol" w:hAnsi="Symbol"/>
    </w:rPr>
  </w:style>
  <w:style w:type="character" w:customStyle="1" w:styleId="WW8Num30z1">
    <w:name w:val="WW8Num30z1"/>
    <w:rsid w:val="00A26658"/>
    <w:rPr>
      <w:rFonts w:ascii="Courier New" w:hAnsi="Courier New" w:cs="Courier New"/>
    </w:rPr>
  </w:style>
  <w:style w:type="character" w:customStyle="1" w:styleId="WW8Num30z2">
    <w:name w:val="WW8Num30z2"/>
    <w:rsid w:val="00A26658"/>
    <w:rPr>
      <w:rFonts w:ascii="Wingdings" w:hAnsi="Wingdings"/>
    </w:rPr>
  </w:style>
  <w:style w:type="character" w:customStyle="1" w:styleId="WW8Num36z0">
    <w:name w:val="WW8Num36z0"/>
    <w:rsid w:val="00A26658"/>
    <w:rPr>
      <w:rFonts w:ascii="Symbol" w:hAnsi="Symbol"/>
    </w:rPr>
  </w:style>
  <w:style w:type="character" w:customStyle="1" w:styleId="WW8Num36z1">
    <w:name w:val="WW8Num36z1"/>
    <w:rsid w:val="00A26658"/>
    <w:rPr>
      <w:rFonts w:ascii="Courier New" w:hAnsi="Courier New" w:cs="Courier New"/>
    </w:rPr>
  </w:style>
  <w:style w:type="character" w:customStyle="1" w:styleId="WW8Num36z2">
    <w:name w:val="WW8Num36z2"/>
    <w:rsid w:val="00A26658"/>
    <w:rPr>
      <w:rFonts w:ascii="Wingdings" w:hAnsi="Wingdings"/>
    </w:rPr>
  </w:style>
  <w:style w:type="character" w:customStyle="1" w:styleId="WW8Num37z0">
    <w:name w:val="WW8Num37z0"/>
    <w:rsid w:val="00A26658"/>
    <w:rPr>
      <w:rFonts w:ascii="Symbol" w:hAnsi="Symbol"/>
      <w:color w:val="auto"/>
    </w:rPr>
  </w:style>
  <w:style w:type="character" w:customStyle="1" w:styleId="WW8Num37z1">
    <w:name w:val="WW8Num37z1"/>
    <w:rsid w:val="00A26658"/>
    <w:rPr>
      <w:rFonts w:ascii="Courier New" w:hAnsi="Courier New" w:cs="Courier New"/>
    </w:rPr>
  </w:style>
  <w:style w:type="character" w:customStyle="1" w:styleId="WW8Num37z2">
    <w:name w:val="WW8Num37z2"/>
    <w:rsid w:val="00A26658"/>
    <w:rPr>
      <w:rFonts w:ascii="Wingdings" w:hAnsi="Wingdings"/>
    </w:rPr>
  </w:style>
  <w:style w:type="character" w:customStyle="1" w:styleId="WW8Num37z3">
    <w:name w:val="WW8Num37z3"/>
    <w:rsid w:val="00A26658"/>
    <w:rPr>
      <w:rFonts w:ascii="Symbol" w:hAnsi="Symbol"/>
    </w:rPr>
  </w:style>
  <w:style w:type="character" w:customStyle="1" w:styleId="WW8Num40z0">
    <w:name w:val="WW8Num40z0"/>
    <w:rsid w:val="00A26658"/>
    <w:rPr>
      <w:rFonts w:ascii="Symbol" w:eastAsia="Times New Roman" w:hAnsi="Symbol" w:cs="Times New Roman"/>
    </w:rPr>
  </w:style>
  <w:style w:type="character" w:customStyle="1" w:styleId="WW8Num40z1">
    <w:name w:val="WW8Num40z1"/>
    <w:rsid w:val="00A26658"/>
    <w:rPr>
      <w:rFonts w:ascii="Courier New" w:hAnsi="Courier New" w:cs="Courier New"/>
    </w:rPr>
  </w:style>
  <w:style w:type="character" w:customStyle="1" w:styleId="WW8Num40z2">
    <w:name w:val="WW8Num40z2"/>
    <w:rsid w:val="00A26658"/>
    <w:rPr>
      <w:rFonts w:ascii="Wingdings" w:hAnsi="Wingdings"/>
    </w:rPr>
  </w:style>
  <w:style w:type="character" w:customStyle="1" w:styleId="WW8Num40z3">
    <w:name w:val="WW8Num40z3"/>
    <w:rsid w:val="00A26658"/>
    <w:rPr>
      <w:rFonts w:ascii="Symbol" w:hAnsi="Symbol"/>
    </w:rPr>
  </w:style>
  <w:style w:type="character" w:customStyle="1" w:styleId="WW8Num43z0">
    <w:name w:val="WW8Num43z0"/>
    <w:rsid w:val="00A26658"/>
    <w:rPr>
      <w:rFonts w:ascii="Symbol" w:hAnsi="Symbol"/>
    </w:rPr>
  </w:style>
  <w:style w:type="character" w:customStyle="1" w:styleId="WW8Num43z1">
    <w:name w:val="WW8Num43z1"/>
    <w:rsid w:val="00A26658"/>
    <w:rPr>
      <w:rFonts w:ascii="Courier New" w:hAnsi="Courier New" w:cs="Courier New"/>
    </w:rPr>
  </w:style>
  <w:style w:type="character" w:customStyle="1" w:styleId="WW8Num43z2">
    <w:name w:val="WW8Num43z2"/>
    <w:rsid w:val="00A26658"/>
    <w:rPr>
      <w:rFonts w:ascii="Wingdings" w:hAnsi="Wingdings"/>
    </w:rPr>
  </w:style>
  <w:style w:type="character" w:customStyle="1" w:styleId="WW8Num44z0">
    <w:name w:val="WW8Num44z0"/>
    <w:rsid w:val="00A26658"/>
    <w:rPr>
      <w:rFonts w:ascii="Symbol" w:hAnsi="Symbol"/>
    </w:rPr>
  </w:style>
  <w:style w:type="character" w:customStyle="1" w:styleId="WW8Num44z1">
    <w:name w:val="WW8Num44z1"/>
    <w:rsid w:val="00A26658"/>
    <w:rPr>
      <w:rFonts w:ascii="Courier New" w:hAnsi="Courier New" w:cs="Courier New"/>
    </w:rPr>
  </w:style>
  <w:style w:type="character" w:customStyle="1" w:styleId="WW8Num44z2">
    <w:name w:val="WW8Num44z2"/>
    <w:rsid w:val="00A26658"/>
    <w:rPr>
      <w:rFonts w:ascii="Wingdings" w:hAnsi="Wingdings"/>
    </w:rPr>
  </w:style>
  <w:style w:type="character" w:customStyle="1" w:styleId="CharChar">
    <w:name w:val=" Char Char"/>
    <w:basedOn w:val="DefaultParagraphFont"/>
    <w:rsid w:val="00A26658"/>
    <w:rPr>
      <w:sz w:val="24"/>
      <w:szCs w:val="24"/>
    </w:rPr>
  </w:style>
  <w:style w:type="character" w:customStyle="1" w:styleId="ACEbodyChar">
    <w:name w:val="ACE body Char"/>
    <w:basedOn w:val="DefaultParagraphFont"/>
    <w:rsid w:val="00A26658"/>
    <w:rPr>
      <w:rFonts w:ascii="Arial" w:hAnsi="Arial"/>
      <w:sz w:val="22"/>
      <w:szCs w:val="24"/>
      <w:lang w:val="en-US" w:eastAsia="ar-SA" w:bidi="ar-SA"/>
    </w:rPr>
  </w:style>
  <w:style w:type="paragraph" w:customStyle="1" w:styleId="Heading">
    <w:name w:val="Heading"/>
    <w:basedOn w:val="Normal"/>
    <w:next w:val="BodyText"/>
    <w:rsid w:val="00A26658"/>
    <w:pPr>
      <w:keepNext/>
      <w:suppressAutoHyphens/>
      <w:spacing w:before="240" w:after="120"/>
    </w:pPr>
    <w:rPr>
      <w:rFonts w:ascii="Arial" w:eastAsia="Arial Unicode MS" w:hAnsi="Arial" w:cs="Tahoma"/>
      <w:sz w:val="28"/>
      <w:szCs w:val="28"/>
      <w:lang w:eastAsia="ar-SA"/>
    </w:rPr>
  </w:style>
  <w:style w:type="paragraph" w:styleId="BodyText">
    <w:name w:val="Body Text"/>
    <w:basedOn w:val="Normal"/>
    <w:rsid w:val="00A26658"/>
    <w:pPr>
      <w:suppressAutoHyphens/>
      <w:spacing w:after="120"/>
    </w:pPr>
    <w:rPr>
      <w:rFonts w:eastAsia="Times New Roman"/>
      <w:lang w:eastAsia="ar-SA"/>
    </w:rPr>
  </w:style>
  <w:style w:type="paragraph" w:styleId="List">
    <w:name w:val="List"/>
    <w:basedOn w:val="BodyText"/>
    <w:rsid w:val="00A26658"/>
    <w:rPr>
      <w:rFonts w:cs="Tahoma"/>
    </w:rPr>
  </w:style>
  <w:style w:type="paragraph" w:styleId="Caption">
    <w:name w:val="caption"/>
    <w:basedOn w:val="Normal"/>
    <w:qFormat/>
    <w:rsid w:val="00A26658"/>
    <w:pPr>
      <w:suppressLineNumbers/>
      <w:suppressAutoHyphens/>
      <w:spacing w:before="120" w:after="120"/>
    </w:pPr>
    <w:rPr>
      <w:rFonts w:eastAsia="Times New Roman" w:cs="Tahoma"/>
      <w:i/>
      <w:iCs/>
      <w:lang w:eastAsia="ar-SA"/>
    </w:rPr>
  </w:style>
  <w:style w:type="paragraph" w:customStyle="1" w:styleId="Index">
    <w:name w:val="Index"/>
    <w:basedOn w:val="Normal"/>
    <w:rsid w:val="00A26658"/>
    <w:pPr>
      <w:suppressLineNumbers/>
      <w:suppressAutoHyphens/>
    </w:pPr>
    <w:rPr>
      <w:rFonts w:eastAsia="Times New Roman" w:cs="Tahoma"/>
      <w:lang w:eastAsia="ar-SA"/>
    </w:rPr>
  </w:style>
  <w:style w:type="paragraph" w:styleId="BalloonText">
    <w:name w:val="Balloon Text"/>
    <w:basedOn w:val="Normal"/>
    <w:rsid w:val="00A26658"/>
    <w:pPr>
      <w:suppressAutoHyphens/>
    </w:pPr>
    <w:rPr>
      <w:rFonts w:ascii="Tahoma" w:eastAsia="Times New Roman" w:hAnsi="Tahoma" w:cs="Tahoma"/>
      <w:sz w:val="16"/>
      <w:szCs w:val="16"/>
      <w:lang w:eastAsia="ar-SA"/>
    </w:rPr>
  </w:style>
  <w:style w:type="paragraph" w:customStyle="1" w:styleId="TableContents">
    <w:name w:val="Table Contents"/>
    <w:basedOn w:val="Normal"/>
    <w:rsid w:val="00A26658"/>
    <w:pPr>
      <w:suppressLineNumbers/>
      <w:suppressAutoHyphens/>
    </w:pPr>
    <w:rPr>
      <w:rFonts w:eastAsia="Times New Roman"/>
      <w:lang w:eastAsia="ar-SA"/>
    </w:rPr>
  </w:style>
  <w:style w:type="paragraph" w:customStyle="1" w:styleId="TableHeading">
    <w:name w:val="Table Heading"/>
    <w:basedOn w:val="TableContents"/>
    <w:rsid w:val="00A26658"/>
    <w:pPr>
      <w:jc w:val="center"/>
    </w:pPr>
    <w:rPr>
      <w:b/>
      <w:bCs/>
    </w:rPr>
  </w:style>
  <w:style w:type="paragraph" w:customStyle="1" w:styleId="ACEHeadline2">
    <w:name w:val="ACE Headline 2"/>
    <w:basedOn w:val="Normal"/>
    <w:rsid w:val="00FA318D"/>
    <w:rPr>
      <w:rFonts w:ascii="Arial" w:eastAsia="Times New Roman" w:hAnsi="Arial"/>
      <w:b/>
      <w:color w:val="003A6E"/>
      <w:sz w:val="28"/>
      <w:lang w:eastAsia="en-US"/>
    </w:rPr>
  </w:style>
  <w:style w:type="character" w:customStyle="1" w:styleId="FooterChar">
    <w:name w:val="Footer Char"/>
    <w:basedOn w:val="DefaultParagraphFont"/>
    <w:link w:val="Footer"/>
    <w:uiPriority w:val="99"/>
    <w:rsid w:val="002A2589"/>
    <w:rPr>
      <w:rFonts w:eastAsia="SimSun"/>
      <w:sz w:val="24"/>
      <w:szCs w:val="24"/>
      <w:lang w:eastAsia="zh-CN"/>
    </w:rPr>
  </w:style>
  <w:style w:type="paragraph" w:customStyle="1" w:styleId="normal0">
    <w:name w:val="normal"/>
    <w:basedOn w:val="Normal"/>
    <w:rsid w:val="000578BD"/>
    <w:pPr>
      <w:spacing w:after="200" w:line="260" w:lineRule="atLeast"/>
    </w:pPr>
    <w:rPr>
      <w:rFonts w:ascii="Calibri" w:eastAsia="Times New Roman" w:hAnsi="Calibri"/>
      <w:sz w:val="22"/>
      <w:szCs w:val="22"/>
      <w:lang w:eastAsia="en-US"/>
    </w:rPr>
  </w:style>
  <w:style w:type="character" w:customStyle="1" w:styleId="normalchar1">
    <w:name w:val="normal__char1"/>
    <w:basedOn w:val="DefaultParagraphFont"/>
    <w:rsid w:val="000578BD"/>
    <w:rPr>
      <w:rFonts w:ascii="Calibri" w:hAnsi="Calibri" w:hint="default"/>
      <w:sz w:val="22"/>
      <w:szCs w:val="22"/>
    </w:rPr>
  </w:style>
  <w:style w:type="paragraph" w:customStyle="1" w:styleId="normal1">
    <w:name w:val="normal1"/>
    <w:basedOn w:val="Normal"/>
    <w:rsid w:val="0083410C"/>
    <w:rPr>
      <w:rFonts w:eastAsia="Times New Roman"/>
      <w:lang w:eastAsia="en-US"/>
    </w:rPr>
  </w:style>
  <w:style w:type="paragraph" w:customStyle="1" w:styleId="learningobjective1">
    <w:name w:val="learningobjective1"/>
    <w:basedOn w:val="Normal"/>
    <w:rsid w:val="0083410C"/>
    <w:rPr>
      <w:rFonts w:ascii="Arial" w:eastAsia="Times New Roman" w:hAnsi="Arial" w:cs="Arial"/>
      <w:color w:val="0000FF"/>
      <w:lang w:eastAsia="en-US"/>
    </w:rPr>
  </w:style>
  <w:style w:type="character" w:customStyle="1" w:styleId="learningobjectivechar1">
    <w:name w:val="learningobjective__char1"/>
    <w:basedOn w:val="DefaultParagraphFont"/>
    <w:rsid w:val="0083410C"/>
    <w:rPr>
      <w:rFonts w:ascii="Arial" w:hAnsi="Arial" w:cs="Arial" w:hint="default"/>
      <w:color w:val="0000FF"/>
      <w:sz w:val="24"/>
      <w:szCs w:val="24"/>
    </w:rPr>
  </w:style>
  <w:style w:type="character" w:customStyle="1" w:styleId="apple-converted-space">
    <w:name w:val="apple-converted-space"/>
    <w:basedOn w:val="DefaultParagraphFont"/>
    <w:rsid w:val="00A16124"/>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sz w:val="20"/>
      <w:szCs w:val="20"/>
    </w:rPr>
  </w:style>
  <w:style w:type="character" w:customStyle="1" w:styleId="CommentTextChar">
    <w:name w:val="Comment Text Char"/>
    <w:basedOn w:val="DefaultParagraphFont"/>
    <w:link w:val="CommentText"/>
    <w:rsid w:val="009822AD"/>
    <w:rPr>
      <w:rFonts w:eastAsia="SimSun"/>
      <w:lang w:eastAsia="zh-CN"/>
    </w:rPr>
  </w:style>
  <w:style w:type="paragraph" w:styleId="CommentSubject">
    <w:name w:val="annotation subject"/>
    <w:basedOn w:val="CommentText"/>
    <w:next w:val="CommentText"/>
    <w:link w:val="CommentSubjectChar"/>
    <w:rsid w:val="009822AD"/>
    <w:rPr>
      <w:b/>
      <w:bCs/>
    </w:rPr>
  </w:style>
  <w:style w:type="character" w:customStyle="1" w:styleId="CommentSubjectChar">
    <w:name w:val="Comment Subject Char"/>
    <w:basedOn w:val="CommentTextChar"/>
    <w:link w:val="CommentSubject"/>
    <w:rsid w:val="009822AD"/>
    <w:rPr>
      <w:b/>
      <w:bCs/>
    </w:rPr>
  </w:style>
</w:styles>
</file>

<file path=word/webSettings.xml><?xml version="1.0" encoding="utf-8"?>
<w:webSettings xmlns:r="http://schemas.openxmlformats.org/officeDocument/2006/relationships" xmlns:w="http://schemas.openxmlformats.org/wordprocessingml/2006/main">
  <w:divs>
    <w:div w:id="338847406">
      <w:bodyDiv w:val="1"/>
      <w:marLeft w:val="0"/>
      <w:marRight w:val="0"/>
      <w:marTop w:val="0"/>
      <w:marBottom w:val="0"/>
      <w:divBdr>
        <w:top w:val="none" w:sz="0" w:space="0" w:color="auto"/>
        <w:left w:val="none" w:sz="0" w:space="0" w:color="auto"/>
        <w:bottom w:val="none" w:sz="0" w:space="0" w:color="auto"/>
        <w:right w:val="none" w:sz="0" w:space="0" w:color="auto"/>
      </w:divBdr>
    </w:div>
    <w:div w:id="640304869">
      <w:bodyDiv w:val="1"/>
      <w:marLeft w:val="0"/>
      <w:marRight w:val="0"/>
      <w:marTop w:val="0"/>
      <w:marBottom w:val="0"/>
      <w:divBdr>
        <w:top w:val="none" w:sz="0" w:space="0" w:color="auto"/>
        <w:left w:val="none" w:sz="0" w:space="0" w:color="auto"/>
        <w:bottom w:val="none" w:sz="0" w:space="0" w:color="auto"/>
        <w:right w:val="none" w:sz="0" w:space="0" w:color="auto"/>
      </w:divBdr>
      <w:divsChild>
        <w:div w:id="210961698">
          <w:marLeft w:val="0"/>
          <w:marRight w:val="0"/>
          <w:marTop w:val="0"/>
          <w:marBottom w:val="0"/>
          <w:divBdr>
            <w:top w:val="none" w:sz="0" w:space="0" w:color="auto"/>
            <w:left w:val="none" w:sz="0" w:space="0" w:color="auto"/>
            <w:bottom w:val="none" w:sz="0" w:space="0" w:color="auto"/>
            <w:right w:val="none" w:sz="0" w:space="0" w:color="auto"/>
          </w:divBdr>
        </w:div>
        <w:div w:id="305280358">
          <w:marLeft w:val="0"/>
          <w:marRight w:val="0"/>
          <w:marTop w:val="0"/>
          <w:marBottom w:val="0"/>
          <w:divBdr>
            <w:top w:val="none" w:sz="0" w:space="0" w:color="auto"/>
            <w:left w:val="none" w:sz="0" w:space="0" w:color="auto"/>
            <w:bottom w:val="none" w:sz="0" w:space="0" w:color="auto"/>
            <w:right w:val="none" w:sz="0" w:space="0" w:color="auto"/>
          </w:divBdr>
        </w:div>
        <w:div w:id="496503174">
          <w:marLeft w:val="0"/>
          <w:marRight w:val="0"/>
          <w:marTop w:val="0"/>
          <w:marBottom w:val="0"/>
          <w:divBdr>
            <w:top w:val="none" w:sz="0" w:space="0" w:color="auto"/>
            <w:left w:val="none" w:sz="0" w:space="0" w:color="auto"/>
            <w:bottom w:val="none" w:sz="0" w:space="0" w:color="auto"/>
            <w:right w:val="none" w:sz="0" w:space="0" w:color="auto"/>
          </w:divBdr>
        </w:div>
        <w:div w:id="629937211">
          <w:marLeft w:val="0"/>
          <w:marRight w:val="0"/>
          <w:marTop w:val="0"/>
          <w:marBottom w:val="0"/>
          <w:divBdr>
            <w:top w:val="none" w:sz="0" w:space="0" w:color="auto"/>
            <w:left w:val="none" w:sz="0" w:space="0" w:color="auto"/>
            <w:bottom w:val="none" w:sz="0" w:space="0" w:color="auto"/>
            <w:right w:val="none" w:sz="0" w:space="0" w:color="auto"/>
          </w:divBdr>
        </w:div>
        <w:div w:id="749471040">
          <w:marLeft w:val="0"/>
          <w:marRight w:val="0"/>
          <w:marTop w:val="0"/>
          <w:marBottom w:val="0"/>
          <w:divBdr>
            <w:top w:val="none" w:sz="0" w:space="0" w:color="auto"/>
            <w:left w:val="none" w:sz="0" w:space="0" w:color="auto"/>
            <w:bottom w:val="none" w:sz="0" w:space="0" w:color="auto"/>
            <w:right w:val="none" w:sz="0" w:space="0" w:color="auto"/>
          </w:divBdr>
        </w:div>
        <w:div w:id="790326002">
          <w:marLeft w:val="0"/>
          <w:marRight w:val="0"/>
          <w:marTop w:val="0"/>
          <w:marBottom w:val="0"/>
          <w:divBdr>
            <w:top w:val="none" w:sz="0" w:space="0" w:color="auto"/>
            <w:left w:val="none" w:sz="0" w:space="0" w:color="auto"/>
            <w:bottom w:val="none" w:sz="0" w:space="0" w:color="auto"/>
            <w:right w:val="none" w:sz="0" w:space="0" w:color="auto"/>
          </w:divBdr>
        </w:div>
        <w:div w:id="878513246">
          <w:marLeft w:val="0"/>
          <w:marRight w:val="0"/>
          <w:marTop w:val="0"/>
          <w:marBottom w:val="0"/>
          <w:divBdr>
            <w:top w:val="none" w:sz="0" w:space="0" w:color="auto"/>
            <w:left w:val="none" w:sz="0" w:space="0" w:color="auto"/>
            <w:bottom w:val="none" w:sz="0" w:space="0" w:color="auto"/>
            <w:right w:val="none" w:sz="0" w:space="0" w:color="auto"/>
          </w:divBdr>
        </w:div>
        <w:div w:id="1568347123">
          <w:marLeft w:val="0"/>
          <w:marRight w:val="0"/>
          <w:marTop w:val="0"/>
          <w:marBottom w:val="0"/>
          <w:divBdr>
            <w:top w:val="none" w:sz="0" w:space="0" w:color="auto"/>
            <w:left w:val="none" w:sz="0" w:space="0" w:color="auto"/>
            <w:bottom w:val="none" w:sz="0" w:space="0" w:color="auto"/>
            <w:right w:val="none" w:sz="0" w:space="0" w:color="auto"/>
          </w:divBdr>
        </w:div>
        <w:div w:id="1690597356">
          <w:marLeft w:val="0"/>
          <w:marRight w:val="0"/>
          <w:marTop w:val="0"/>
          <w:marBottom w:val="0"/>
          <w:divBdr>
            <w:top w:val="none" w:sz="0" w:space="0" w:color="auto"/>
            <w:left w:val="none" w:sz="0" w:space="0" w:color="auto"/>
            <w:bottom w:val="none" w:sz="0" w:space="0" w:color="auto"/>
            <w:right w:val="none" w:sz="0" w:space="0" w:color="auto"/>
          </w:divBdr>
        </w:div>
        <w:div w:id="1737120812">
          <w:marLeft w:val="0"/>
          <w:marRight w:val="0"/>
          <w:marTop w:val="0"/>
          <w:marBottom w:val="0"/>
          <w:divBdr>
            <w:top w:val="none" w:sz="0" w:space="0" w:color="auto"/>
            <w:left w:val="none" w:sz="0" w:space="0" w:color="auto"/>
            <w:bottom w:val="none" w:sz="0" w:space="0" w:color="auto"/>
            <w:right w:val="none" w:sz="0" w:space="0" w:color="auto"/>
          </w:divBdr>
        </w:div>
        <w:div w:id="1942371647">
          <w:marLeft w:val="0"/>
          <w:marRight w:val="0"/>
          <w:marTop w:val="0"/>
          <w:marBottom w:val="0"/>
          <w:divBdr>
            <w:top w:val="none" w:sz="0" w:space="0" w:color="auto"/>
            <w:left w:val="none" w:sz="0" w:space="0" w:color="auto"/>
            <w:bottom w:val="none" w:sz="0" w:space="0" w:color="auto"/>
            <w:right w:val="none" w:sz="0" w:space="0" w:color="auto"/>
          </w:divBdr>
        </w:div>
        <w:div w:id="1952781194">
          <w:marLeft w:val="0"/>
          <w:marRight w:val="0"/>
          <w:marTop w:val="0"/>
          <w:marBottom w:val="0"/>
          <w:divBdr>
            <w:top w:val="none" w:sz="0" w:space="0" w:color="auto"/>
            <w:left w:val="none" w:sz="0" w:space="0" w:color="auto"/>
            <w:bottom w:val="none" w:sz="0" w:space="0" w:color="auto"/>
            <w:right w:val="none" w:sz="0" w:space="0" w:color="auto"/>
          </w:divBdr>
        </w:div>
        <w:div w:id="1978341418">
          <w:marLeft w:val="0"/>
          <w:marRight w:val="0"/>
          <w:marTop w:val="0"/>
          <w:marBottom w:val="0"/>
          <w:divBdr>
            <w:top w:val="none" w:sz="0" w:space="0" w:color="auto"/>
            <w:left w:val="none" w:sz="0" w:space="0" w:color="auto"/>
            <w:bottom w:val="none" w:sz="0" w:space="0" w:color="auto"/>
            <w:right w:val="none" w:sz="0" w:space="0" w:color="auto"/>
          </w:divBdr>
        </w:div>
        <w:div w:id="2017027929">
          <w:marLeft w:val="0"/>
          <w:marRight w:val="0"/>
          <w:marTop w:val="0"/>
          <w:marBottom w:val="0"/>
          <w:divBdr>
            <w:top w:val="none" w:sz="0" w:space="0" w:color="auto"/>
            <w:left w:val="none" w:sz="0" w:space="0" w:color="auto"/>
            <w:bottom w:val="none" w:sz="0" w:space="0" w:color="auto"/>
            <w:right w:val="none" w:sz="0" w:space="0" w:color="auto"/>
          </w:divBdr>
        </w:div>
        <w:div w:id="2043245239">
          <w:marLeft w:val="0"/>
          <w:marRight w:val="0"/>
          <w:marTop w:val="0"/>
          <w:marBottom w:val="0"/>
          <w:divBdr>
            <w:top w:val="none" w:sz="0" w:space="0" w:color="auto"/>
            <w:left w:val="none" w:sz="0" w:space="0" w:color="auto"/>
            <w:bottom w:val="none" w:sz="0" w:space="0" w:color="auto"/>
            <w:right w:val="none" w:sz="0" w:space="0" w:color="auto"/>
          </w:divBdr>
        </w:div>
      </w:divsChild>
    </w:div>
    <w:div w:id="1170411615">
      <w:bodyDiv w:val="1"/>
      <w:marLeft w:val="1440"/>
      <w:marRight w:val="1440"/>
      <w:marTop w:val="580"/>
      <w:marBottom w:val="1440"/>
      <w:divBdr>
        <w:top w:val="none" w:sz="0" w:space="0" w:color="auto"/>
        <w:left w:val="none" w:sz="0" w:space="0" w:color="auto"/>
        <w:bottom w:val="none" w:sz="0" w:space="0" w:color="auto"/>
        <w:right w:val="none" w:sz="0" w:space="0" w:color="auto"/>
      </w:divBdr>
    </w:div>
    <w:div w:id="18437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amar-portfolio.wikispaces.com/Internship+in+Educational+Technolog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lamar-portfolio.wikispaces.com/Internship+in+Educational+Technolog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amar-portfolio.wikispaces.com/Internship+in+Educational+Technology" TargetMode="External"/><Relationship Id="rId5" Type="http://schemas.openxmlformats.org/officeDocument/2006/relationships/styles" Target="styles.xml"/><Relationship Id="rId15" Type="http://schemas.openxmlformats.org/officeDocument/2006/relationships/hyperlink" Target="http://lamar-portfolio.wikispaces.com/Internship+in+Educational+Technology"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lamar-portfolio.wikispaces.com/Internship+in+Educational+Tec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95E3994570CA4A97F241F7697BE030" ma:contentTypeVersion="1" ma:contentTypeDescription="Create a new document." ma:contentTypeScope="" ma:versionID="b688b2df15ba70b1aff3ecdb90a1ba88">
  <xsd:schema xmlns:xsd="http://www.w3.org/2001/XMLSchema" xmlns:p="http://schemas.microsoft.com/office/2006/metadata/properties" targetNamespace="http://schemas.microsoft.com/office/2006/metadata/properties" ma:root="true" ma:fieldsID="d6f3b9ef6b49725bd6ed24afa9af95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E5C2209-6E17-42B0-AEBE-76BAD626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B899509-F15A-4A8E-841B-C84A611DAE89}">
  <ds:schemaRefs>
    <ds:schemaRef ds:uri="http://schemas.microsoft.com/sharepoint/v3/contenttype/forms"/>
  </ds:schemaRefs>
</ds:datastoreItem>
</file>

<file path=customXml/itemProps3.xml><?xml version="1.0" encoding="utf-8"?>
<ds:datastoreItem xmlns:ds="http://schemas.openxmlformats.org/officeDocument/2006/customXml" ds:itemID="{533D0E22-FD95-4B18-B219-723E0D457E8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4985</Words>
  <Characters>28416</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Whitney Creative Center</Company>
  <LinksUpToDate>false</LinksUpToDate>
  <CharactersWithSpaces>33335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Alana Sloan</dc:creator>
  <cp:lastModifiedBy>Jack</cp:lastModifiedBy>
  <cp:revision>2</cp:revision>
  <cp:lastPrinted>2010-05-02T19:36:00Z</cp:lastPrinted>
  <dcterms:created xsi:type="dcterms:W3CDTF">2011-05-28T19:44:00Z</dcterms:created>
  <dcterms:modified xsi:type="dcterms:W3CDTF">2011-05-28T19:44:00Z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EDLD 5339 Organization and Management Issues Analysis Assignment Week 1</vt:lpwstr>
  </property>
  <property fmtid="{D5CDD505-2E9C-101B-9397-08002B2CF9AE}" pid="3" name="Owner">
    <vt:lpwstr>Lea Anne DeVega</vt:lpwstr>
  </property>
  <property fmtid="{D5CDD505-2E9C-101B-9397-08002B2CF9AE}" pid="4" name="Status">
    <vt:lpwstr>Final</vt:lpwstr>
  </property>
  <property fmtid="{D5CDD505-2E9C-101B-9397-08002B2CF9AE}" pid="5" name="AddDocumentEventProcessedId">
    <vt:lpwstr>937457f9-c790-45d4-af68-574b303b29ed</vt:lpwstr>
  </property>
  <property fmtid="{D5CDD505-2E9C-101B-9397-08002B2CF9AE}" pid="6" name="_SourceUrl">
    <vt:lpwstr/>
  </property>
  <property fmtid="{D5CDD505-2E9C-101B-9397-08002B2CF9AE}" pid="7" name="AutoVersionDisabled">
    <vt:lpwstr>0</vt:lpwstr>
  </property>
  <property fmtid="{D5CDD505-2E9C-101B-9397-08002B2CF9AE}" pid="8" name="ItemType">
    <vt:lpwstr>1</vt:lpwstr>
  </property>
  <property fmtid="{D5CDD505-2E9C-101B-9397-08002B2CF9AE}" pid="9" name="Order">
    <vt:lpwstr/>
  </property>
  <property fmtid="{D5CDD505-2E9C-101B-9397-08002B2CF9AE}" pid="10" name="MetaInfo">
    <vt:lpwstr/>
  </property>
  <property fmtid="{D5CDD505-2E9C-101B-9397-08002B2CF9AE}" pid="11" name="Description">
    <vt:lpwstr/>
  </property>
</Properties>
</file>